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E1C60C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FF95134" w14:textId="77777777">
        <w:trPr>
          <w:trHeight w:val="1132"/>
        </w:trPr>
        <w:tc>
          <w:tcPr>
            <w:tcW w:w="10434" w:type="dxa"/>
          </w:tcPr>
          <w:p w14:paraId="71BA274E"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63D45D6" wp14:editId="67ACE726">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0D82DA31"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AAD3C1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29F6AEF8" w14:textId="77777777" w:rsidTr="007C37DD">
        <w:trPr>
          <w:trHeight w:val="640"/>
        </w:trPr>
        <w:tc>
          <w:tcPr>
            <w:tcW w:w="10239" w:type="dxa"/>
            <w:shd w:val="clear" w:color="auto" w:fill="66CCFF"/>
          </w:tcPr>
          <w:p w14:paraId="72E61B89" w14:textId="1AAE73EA" w:rsidR="005861FB" w:rsidRDefault="00121A86"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ACCORD-CADRE A BONS DE COMMANDE</w:t>
            </w:r>
          </w:p>
          <w:p w14:paraId="00BB3BED" w14:textId="1E451C51"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3B7B71">
              <w:rPr>
                <w:sz w:val="28"/>
                <w:szCs w:val="28"/>
              </w:rPr>
              <w:t xml:space="preserve"> DU LOT </w:t>
            </w:r>
            <w:r w:rsidR="00BF5031">
              <w:rPr>
                <w:sz w:val="28"/>
                <w:szCs w:val="28"/>
              </w:rPr>
              <w:t>2</w:t>
            </w:r>
          </w:p>
        </w:tc>
      </w:tr>
    </w:tbl>
    <w:p w14:paraId="77A31896" w14:textId="77777777" w:rsidR="009B1CD0" w:rsidRDefault="009B1CD0" w:rsidP="006C4338">
      <w:pPr>
        <w:tabs>
          <w:tab w:val="left" w:pos="851"/>
        </w:tabs>
      </w:pPr>
    </w:p>
    <w:p w14:paraId="46F33C8C"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C66A77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0932791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05B1A93"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176958"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07313D3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446B47" w14:textId="77777777">
        <w:tc>
          <w:tcPr>
            <w:tcW w:w="10277" w:type="dxa"/>
            <w:shd w:val="clear" w:color="auto" w:fill="66CCFF"/>
          </w:tcPr>
          <w:p w14:paraId="0705741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6D46E78" w14:textId="77777777" w:rsidR="009B1CD0" w:rsidRDefault="009B1CD0" w:rsidP="006C4338">
      <w:pPr>
        <w:tabs>
          <w:tab w:val="left" w:pos="426"/>
          <w:tab w:val="left" w:pos="851"/>
        </w:tabs>
        <w:jc w:val="both"/>
      </w:pPr>
    </w:p>
    <w:p w14:paraId="6E9EA5D1" w14:textId="2FEFCC51" w:rsidR="009B1CD0" w:rsidRDefault="005861FB"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w:t>
      </w:r>
      <w:r w:rsidR="00121A86">
        <w:rPr>
          <w:rFonts w:ascii="Arial" w:hAnsi="Arial" w:cs="Arial"/>
          <w:bCs/>
        </w:rPr>
        <w:t>e l’accord-cadre</w:t>
      </w:r>
      <w:r>
        <w:rPr>
          <w:rFonts w:ascii="Arial" w:hAnsi="Arial" w:cs="Arial"/>
          <w:bCs/>
        </w:rPr>
        <w:t xml:space="preserve"> :</w:t>
      </w:r>
    </w:p>
    <w:p w14:paraId="036B56C2" w14:textId="38222C53" w:rsidR="0022543D" w:rsidRDefault="00121A86" w:rsidP="0022543D">
      <w:pPr>
        <w:jc w:val="both"/>
        <w:rPr>
          <w:rFonts w:ascii="Arial" w:hAnsi="Arial" w:cs="Arial"/>
          <w:b/>
          <w:bCs/>
        </w:rPr>
      </w:pPr>
      <w:r w:rsidRPr="00121A86">
        <w:rPr>
          <w:rFonts w:ascii="Arial" w:hAnsi="Arial" w:cs="Arial"/>
          <w:b/>
          <w:bCs/>
        </w:rPr>
        <w:t xml:space="preserve">L’accord cadre concerne la fourniture </w:t>
      </w:r>
      <w:r w:rsidR="003B7B71">
        <w:rPr>
          <w:rFonts w:ascii="Arial" w:hAnsi="Arial" w:cs="Arial"/>
          <w:b/>
          <w:bCs/>
        </w:rPr>
        <w:t>et la mise en œuvre d’équipements réseaux, VoIP, la sécurité et les services associés pour la CCI de Corse.</w:t>
      </w:r>
    </w:p>
    <w:p w14:paraId="735FEA97" w14:textId="77777777" w:rsidR="0022543D" w:rsidRDefault="0022543D" w:rsidP="0022543D">
      <w:pPr>
        <w:jc w:val="both"/>
        <w:rPr>
          <w:rFonts w:ascii="Arial" w:hAnsi="Arial" w:cs="Arial"/>
          <w:b/>
          <w:bCs/>
          <w:lang w:eastAsia="fr-FR"/>
        </w:rPr>
      </w:pPr>
    </w:p>
    <w:p w14:paraId="770DA6FA"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61CBBA1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AE9BCE" w14:textId="77777777" w:rsidR="009B1CD0" w:rsidRDefault="009B1CD0" w:rsidP="00934503">
      <w:pPr>
        <w:tabs>
          <w:tab w:val="left" w:pos="426"/>
          <w:tab w:val="left" w:pos="851"/>
        </w:tabs>
        <w:jc w:val="both"/>
        <w:rPr>
          <w:rFonts w:ascii="Arial" w:hAnsi="Arial" w:cs="Arial"/>
        </w:rPr>
      </w:pPr>
    </w:p>
    <w:p w14:paraId="489C286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29C77101" w14:textId="02163E17" w:rsidR="009B1CD0" w:rsidRDefault="003B7B71"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5861FB">
        <w:tab/>
        <w:t>À</w:t>
      </w:r>
      <w:r w:rsidR="009B1CD0">
        <w:t xml:space="preserve"> l’ensemble </w:t>
      </w:r>
      <w:r w:rsidR="00121A86">
        <w:t>d</w:t>
      </w:r>
      <w:r w:rsidR="009B1CD0">
        <w:t xml:space="preserve">e l’accord-cadre </w:t>
      </w:r>
      <w:r w:rsidR="009B1CD0">
        <w:rPr>
          <w:i/>
          <w:iCs/>
          <w:sz w:val="18"/>
          <w:szCs w:val="18"/>
        </w:rPr>
        <w:t>(en cas de non allotissement)</w:t>
      </w:r>
      <w:r w:rsidR="00B87564">
        <w:rPr>
          <w:i/>
          <w:iCs/>
          <w:sz w:val="18"/>
          <w:szCs w:val="18"/>
        </w:rPr>
        <w:t> </w:t>
      </w:r>
      <w:r w:rsidR="00B87564">
        <w:rPr>
          <w:iCs/>
        </w:rPr>
        <w:t>;</w:t>
      </w:r>
    </w:p>
    <w:p w14:paraId="63470EEC" w14:textId="77777777" w:rsidR="009B1CD0" w:rsidRDefault="009B1CD0" w:rsidP="009B45B9">
      <w:pPr>
        <w:tabs>
          <w:tab w:val="left" w:pos="426"/>
          <w:tab w:val="left" w:pos="851"/>
        </w:tabs>
        <w:jc w:val="both"/>
        <w:rPr>
          <w:rFonts w:ascii="Arial" w:hAnsi="Arial" w:cs="Arial"/>
        </w:rPr>
      </w:pPr>
    </w:p>
    <w:p w14:paraId="38147297" w14:textId="4746AB87" w:rsidR="009B1CD0" w:rsidRDefault="003B7B71" w:rsidP="00522C66">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5861FB" w:rsidRPr="003B7B71">
        <w:rPr>
          <w:rFonts w:ascii="Arial" w:hAnsi="Arial" w:cs="Arial"/>
        </w:rPr>
        <w:t>Au</w:t>
      </w:r>
      <w:r w:rsidR="00B87564" w:rsidRPr="003B7B71">
        <w:rPr>
          <w:rFonts w:ascii="Arial" w:hAnsi="Arial" w:cs="Arial"/>
        </w:rPr>
        <w:t xml:space="preserve"> lot n°</w:t>
      </w:r>
      <w:r w:rsidR="00BF5031">
        <w:rPr>
          <w:rFonts w:ascii="Arial" w:hAnsi="Arial" w:cs="Arial"/>
        </w:rPr>
        <w:t>2</w:t>
      </w:r>
      <w:r>
        <w:rPr>
          <w:rFonts w:ascii="Arial" w:hAnsi="Arial" w:cs="Arial"/>
        </w:rPr>
        <w:t> : Fourniture</w:t>
      </w:r>
      <w:r w:rsidR="00BF5031">
        <w:rPr>
          <w:rFonts w:ascii="Arial" w:hAnsi="Arial" w:cs="Arial"/>
        </w:rPr>
        <w:t xml:space="preserve"> de solutions, d’équipements et de prestations de conseil et d’accompagnement en sécurité.</w:t>
      </w:r>
    </w:p>
    <w:p w14:paraId="037CD231" w14:textId="77777777" w:rsidR="009B1CD0" w:rsidRDefault="009B1CD0" w:rsidP="006C4338">
      <w:pPr>
        <w:pStyle w:val="fcasegauche"/>
        <w:tabs>
          <w:tab w:val="left" w:pos="851"/>
        </w:tabs>
        <w:spacing w:after="0"/>
        <w:ind w:left="0" w:firstLine="0"/>
        <w:rPr>
          <w:rFonts w:ascii="Arial" w:hAnsi="Arial" w:cs="Arial"/>
        </w:rPr>
      </w:pPr>
    </w:p>
    <w:p w14:paraId="66985247"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7C995BA2" w14:textId="77777777" w:rsidR="009B1CD0" w:rsidRDefault="00C54D58"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5861FB">
        <w:rPr>
          <w:rFonts w:ascii="Arial" w:hAnsi="Arial" w:cs="Arial"/>
        </w:rPr>
        <w:t>À</w:t>
      </w:r>
      <w:r w:rsidR="009B1CD0">
        <w:rPr>
          <w:rFonts w:ascii="Arial" w:hAnsi="Arial" w:cs="Arial"/>
        </w:rPr>
        <w:t xml:space="preserve"> l’offre de base.</w:t>
      </w:r>
    </w:p>
    <w:p w14:paraId="225D60FF" w14:textId="77777777" w:rsidR="009B1CD0" w:rsidRDefault="009B1CD0" w:rsidP="005846FB">
      <w:pPr>
        <w:pStyle w:val="fcasegauche"/>
        <w:tabs>
          <w:tab w:val="left" w:pos="851"/>
        </w:tabs>
        <w:spacing w:after="0"/>
        <w:rPr>
          <w:rFonts w:ascii="Arial" w:hAnsi="Arial" w:cs="Arial"/>
        </w:rPr>
      </w:pPr>
    </w:p>
    <w:p w14:paraId="735ED5F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5861FB">
        <w:rPr>
          <w:rFonts w:ascii="Arial" w:hAnsi="Arial" w:cs="Arial"/>
        </w:rPr>
        <w:t>À</w:t>
      </w:r>
      <w:r w:rsidR="009B1CD0">
        <w:rPr>
          <w:rFonts w:ascii="Arial" w:hAnsi="Arial" w:cs="Arial"/>
        </w:rPr>
        <w:t xml:space="preserve"> la variante suivante : </w:t>
      </w:r>
    </w:p>
    <w:p w14:paraId="1842B7C7" w14:textId="77777777" w:rsidR="009B1CD0" w:rsidRDefault="009B1CD0" w:rsidP="005846FB">
      <w:pPr>
        <w:pStyle w:val="fcasegauche"/>
        <w:tabs>
          <w:tab w:val="left" w:pos="851"/>
        </w:tabs>
        <w:spacing w:after="0"/>
        <w:rPr>
          <w:rFonts w:ascii="Arial" w:hAnsi="Arial" w:cs="Arial"/>
        </w:rPr>
      </w:pPr>
    </w:p>
    <w:p w14:paraId="5291015E" w14:textId="77777777" w:rsidR="009B1CD0" w:rsidRDefault="009B1CD0" w:rsidP="005846FB">
      <w:pPr>
        <w:pStyle w:val="fcasegauche"/>
        <w:tabs>
          <w:tab w:val="left" w:pos="851"/>
        </w:tabs>
        <w:spacing w:after="0"/>
        <w:rPr>
          <w:rFonts w:ascii="Arial" w:hAnsi="Arial" w:cs="Arial"/>
        </w:rPr>
      </w:pPr>
    </w:p>
    <w:p w14:paraId="1FEE5635" w14:textId="77777777" w:rsidR="009B1CD0" w:rsidRDefault="009B1CD0" w:rsidP="005846FB">
      <w:pPr>
        <w:pStyle w:val="fcasegauche"/>
        <w:tabs>
          <w:tab w:val="left" w:pos="851"/>
        </w:tabs>
        <w:spacing w:after="0"/>
        <w:ind w:left="0" w:firstLine="0"/>
        <w:rPr>
          <w:rFonts w:ascii="Arial" w:hAnsi="Arial" w:cs="Arial"/>
        </w:rPr>
      </w:pPr>
    </w:p>
    <w:p w14:paraId="156DE7AE" w14:textId="77777777" w:rsidR="009B1CD0" w:rsidRDefault="009B1CD0" w:rsidP="0061068C">
      <w:pPr>
        <w:pStyle w:val="fcasegauche"/>
        <w:tabs>
          <w:tab w:val="left" w:pos="851"/>
        </w:tabs>
        <w:spacing w:after="0"/>
        <w:ind w:left="0" w:firstLine="0"/>
        <w:rPr>
          <w:rFonts w:ascii="Arial" w:hAnsi="Arial" w:cs="Arial"/>
        </w:rPr>
      </w:pPr>
    </w:p>
    <w:p w14:paraId="345DA912" w14:textId="77777777" w:rsidR="009B1CD0" w:rsidRDefault="009B1CD0" w:rsidP="009B45B9">
      <w:pPr>
        <w:pStyle w:val="fcasegauche"/>
        <w:tabs>
          <w:tab w:val="left" w:pos="851"/>
        </w:tabs>
        <w:spacing w:after="0"/>
        <w:ind w:left="851" w:firstLine="0"/>
        <w:rPr>
          <w:rFonts w:ascii="Arial" w:hAnsi="Arial" w:cs="Arial"/>
        </w:rPr>
      </w:pPr>
    </w:p>
    <w:p w14:paraId="082BED7C"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9B2CB8" w14:textId="77777777">
        <w:tc>
          <w:tcPr>
            <w:tcW w:w="10277" w:type="dxa"/>
            <w:shd w:val="clear" w:color="auto" w:fill="66CCFF"/>
          </w:tcPr>
          <w:p w14:paraId="18426EA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70F6FF4" w14:textId="77777777" w:rsidR="009B1CD0" w:rsidRDefault="009B1CD0" w:rsidP="006C4338">
      <w:pPr>
        <w:tabs>
          <w:tab w:val="left" w:pos="851"/>
        </w:tabs>
      </w:pPr>
    </w:p>
    <w:p w14:paraId="1646A6B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F7610A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F6A62AF" w14:textId="77777777" w:rsidR="009B1CD0" w:rsidRDefault="009B1CD0" w:rsidP="005846FB">
      <w:pPr>
        <w:tabs>
          <w:tab w:val="left" w:pos="851"/>
        </w:tabs>
        <w:rPr>
          <w:rFonts w:ascii="Arial" w:hAnsi="Arial" w:cs="Arial"/>
        </w:rPr>
      </w:pPr>
    </w:p>
    <w:p w14:paraId="0F58C95D" w14:textId="6A293F24" w:rsidR="009B1CD0" w:rsidRDefault="009B1CD0" w:rsidP="005846FB">
      <w:pPr>
        <w:tabs>
          <w:tab w:val="left" w:pos="851"/>
        </w:tabs>
        <w:jc w:val="both"/>
        <w:rPr>
          <w:rFonts w:ascii="Arial" w:hAnsi="Arial" w:cs="Arial"/>
        </w:rPr>
      </w:pPr>
      <w:r>
        <w:rPr>
          <w:rFonts w:ascii="Arial" w:hAnsi="Arial" w:cs="Arial"/>
        </w:rPr>
        <w:t>Après avoir pris connaissance des pièces constitutives de l’accord-cadre suivantes</w:t>
      </w:r>
      <w:r w:rsidR="00121A86">
        <w:rPr>
          <w:rFonts w:ascii="Arial" w:hAnsi="Arial" w:cs="Arial"/>
        </w:rPr>
        <w:t> :</w:t>
      </w:r>
    </w:p>
    <w:p w14:paraId="3A65458F" w14:textId="77777777" w:rsidR="00121A86" w:rsidRDefault="00121A86" w:rsidP="005846FB">
      <w:pPr>
        <w:tabs>
          <w:tab w:val="left" w:pos="851"/>
        </w:tabs>
        <w:jc w:val="both"/>
      </w:pPr>
    </w:p>
    <w:p w14:paraId="5C31BCF1" w14:textId="6E2C4732" w:rsidR="006E5D61" w:rsidRPr="00E94772" w:rsidRDefault="00E94772" w:rsidP="00E94772">
      <w:pPr>
        <w:ind w:left="284" w:firstLine="567"/>
        <w:jc w:val="both"/>
        <w:rPr>
          <w:rFonts w:ascii="Arial" w:hAnsi="Arial" w:cs="Arial"/>
          <w:b/>
          <w:bCs/>
          <w:strike/>
          <w:lang w:eastAsia="fr-FR"/>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5861FB" w:rsidRPr="00E94772">
        <w:rPr>
          <w:rFonts w:ascii="Arial" w:hAnsi="Arial" w:cs="Arial"/>
          <w:strike/>
        </w:rPr>
        <w:t xml:space="preserve"> CCAP</w:t>
      </w:r>
    </w:p>
    <w:p w14:paraId="7B2A4051" w14:textId="6ED4CAA2" w:rsidR="00C54D58" w:rsidRP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36617F">
        <w:rPr>
          <w:rFonts w:ascii="Arial" w:hAnsi="Arial" w:cs="Arial"/>
        </w:rPr>
        <w:t>FC-S</w:t>
      </w:r>
      <w:r w:rsidRPr="00C54D58">
        <w:rPr>
          <w:rFonts w:ascii="Arial" w:hAnsi="Arial" w:cs="Arial"/>
        </w:rPr>
        <w:t xml:space="preserve"> </w:t>
      </w:r>
      <w:r w:rsidR="00E94772">
        <w:rPr>
          <w:rFonts w:ascii="Arial" w:hAnsi="Arial" w:cs="Arial"/>
        </w:rPr>
        <w:t>en vigueur au 30 mars 2021</w:t>
      </w:r>
    </w:p>
    <w:p w14:paraId="1EF24A4E" w14:textId="3F32965A" w:rsidR="009B1CD0" w:rsidRPr="00C54D58" w:rsidRDefault="0096128C"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CCTP n°</w:t>
      </w:r>
      <w:r w:rsidR="005861FB">
        <w:rPr>
          <w:rFonts w:ascii="Arial" w:hAnsi="Arial" w:cs="Arial"/>
        </w:rPr>
        <w:t>202</w:t>
      </w:r>
      <w:r w:rsidR="00121A86">
        <w:rPr>
          <w:rFonts w:ascii="Arial" w:hAnsi="Arial" w:cs="Arial"/>
        </w:rPr>
        <w:t>5</w:t>
      </w:r>
      <w:r>
        <w:rPr>
          <w:rFonts w:ascii="Arial" w:hAnsi="Arial" w:cs="Arial"/>
        </w:rPr>
        <w:t>-</w:t>
      </w:r>
      <w:r w:rsidR="00E94772">
        <w:rPr>
          <w:rFonts w:ascii="Arial" w:hAnsi="Arial" w:cs="Arial"/>
        </w:rPr>
        <w:t>0</w:t>
      </w:r>
      <w:r w:rsidR="003B7B71">
        <w:rPr>
          <w:rFonts w:ascii="Arial" w:hAnsi="Arial" w:cs="Arial"/>
        </w:rPr>
        <w:t xml:space="preserve">52 et ses annexes </w:t>
      </w:r>
    </w:p>
    <w:p w14:paraId="501954F2" w14:textId="22E85CCB" w:rsidR="002404EC" w:rsidRDefault="002404EC"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36617F">
        <w:rPr>
          <w:rFonts w:ascii="Arial" w:hAnsi="Arial" w:cs="Arial"/>
        </w:rPr>
        <w:t xml:space="preserve">Autres : Bordereau de </w:t>
      </w:r>
      <w:r w:rsidR="00121A86">
        <w:rPr>
          <w:rFonts w:ascii="Arial" w:hAnsi="Arial" w:cs="Arial"/>
        </w:rPr>
        <w:t>P</w:t>
      </w:r>
      <w:r w:rsidR="0036617F">
        <w:rPr>
          <w:rFonts w:ascii="Arial" w:hAnsi="Arial" w:cs="Arial"/>
        </w:rPr>
        <w:t>rix et Détail Quantitatif Estimatif</w:t>
      </w:r>
      <w:r w:rsidR="00121A86">
        <w:rPr>
          <w:rFonts w:ascii="Arial" w:hAnsi="Arial" w:cs="Arial"/>
        </w:rPr>
        <w:t xml:space="preserve"> et annexe Cyber-Contrat</w:t>
      </w:r>
    </w:p>
    <w:p w14:paraId="76DCB41C" w14:textId="77777777" w:rsidR="009B1CD0" w:rsidRDefault="009B1CD0" w:rsidP="00710FD6">
      <w:pPr>
        <w:tabs>
          <w:tab w:val="left" w:pos="851"/>
        </w:tabs>
        <w:jc w:val="both"/>
        <w:rPr>
          <w:rFonts w:ascii="Arial" w:hAnsi="Arial" w:cs="Arial"/>
        </w:rPr>
      </w:pPr>
    </w:p>
    <w:p w14:paraId="0BF67B1B" w14:textId="77777777" w:rsidR="009B1CD0" w:rsidRDefault="005861FB"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09DD61B3" w14:textId="77777777" w:rsidR="009B1CD0" w:rsidRDefault="009B1CD0" w:rsidP="0083205E">
      <w:pPr>
        <w:tabs>
          <w:tab w:val="left" w:pos="851"/>
        </w:tabs>
        <w:jc w:val="both"/>
        <w:rPr>
          <w:rFonts w:ascii="Arial" w:hAnsi="Arial" w:cs="Arial"/>
        </w:rPr>
      </w:pPr>
    </w:p>
    <w:p w14:paraId="0CF9CDEC"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665D8B8F" w14:textId="77777777" w:rsidR="009B1CD0" w:rsidRDefault="009B1CD0" w:rsidP="0083205E">
      <w:pPr>
        <w:tabs>
          <w:tab w:val="left" w:pos="851"/>
        </w:tabs>
        <w:jc w:val="both"/>
        <w:rPr>
          <w:rFonts w:ascii="Arial" w:hAnsi="Arial" w:cs="Arial"/>
        </w:rPr>
      </w:pPr>
    </w:p>
    <w:p w14:paraId="2DBFC8F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318D614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7DAC24F" w14:textId="77777777" w:rsidR="009B1CD0" w:rsidRDefault="009B1CD0" w:rsidP="00CD46CC">
      <w:pPr>
        <w:tabs>
          <w:tab w:val="left" w:pos="851"/>
        </w:tabs>
        <w:jc w:val="both"/>
        <w:rPr>
          <w:rFonts w:ascii="Arial" w:hAnsi="Arial" w:cs="Arial"/>
        </w:rPr>
      </w:pPr>
    </w:p>
    <w:p w14:paraId="3E5D036D" w14:textId="77777777" w:rsidR="009B1CD0" w:rsidRDefault="009B1CD0" w:rsidP="009B45B9">
      <w:pPr>
        <w:tabs>
          <w:tab w:val="left" w:pos="851"/>
        </w:tabs>
        <w:jc w:val="both"/>
        <w:rPr>
          <w:rFonts w:ascii="Arial" w:hAnsi="Arial" w:cs="Arial"/>
        </w:rPr>
      </w:pPr>
    </w:p>
    <w:p w14:paraId="11594551" w14:textId="77777777" w:rsidR="009B1CD0" w:rsidRDefault="009B1CD0" w:rsidP="009B45B9">
      <w:pPr>
        <w:tabs>
          <w:tab w:val="left" w:pos="851"/>
        </w:tabs>
        <w:jc w:val="both"/>
        <w:rPr>
          <w:rFonts w:ascii="Arial" w:hAnsi="Arial" w:cs="Arial"/>
        </w:rPr>
      </w:pPr>
    </w:p>
    <w:p w14:paraId="28C4EA4D"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255D567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8CA68C0" w14:textId="77777777" w:rsidR="009B1CD0" w:rsidRDefault="009B1CD0" w:rsidP="009B45B9">
      <w:pPr>
        <w:tabs>
          <w:tab w:val="left" w:pos="851"/>
        </w:tabs>
        <w:jc w:val="both"/>
        <w:rPr>
          <w:rFonts w:ascii="Arial" w:hAnsi="Arial" w:cs="Arial"/>
        </w:rPr>
      </w:pPr>
    </w:p>
    <w:p w14:paraId="58214199" w14:textId="77777777" w:rsidR="009B1CD0" w:rsidRDefault="009B1CD0" w:rsidP="009B45B9">
      <w:pPr>
        <w:tabs>
          <w:tab w:val="left" w:pos="851"/>
        </w:tabs>
        <w:jc w:val="both"/>
        <w:rPr>
          <w:rFonts w:ascii="Arial" w:hAnsi="Arial" w:cs="Arial"/>
        </w:rPr>
      </w:pPr>
    </w:p>
    <w:p w14:paraId="0EDE7F19" w14:textId="77777777" w:rsidR="009B1CD0" w:rsidRDefault="009B1CD0" w:rsidP="009B45B9">
      <w:pPr>
        <w:tabs>
          <w:tab w:val="left" w:pos="851"/>
        </w:tabs>
        <w:jc w:val="both"/>
        <w:rPr>
          <w:rFonts w:ascii="Arial" w:hAnsi="Arial" w:cs="Arial"/>
        </w:rPr>
      </w:pPr>
    </w:p>
    <w:p w14:paraId="08BEA6DF"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51462C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A1D19E5" w14:textId="77777777" w:rsidR="009B1CD0" w:rsidRDefault="009B1CD0" w:rsidP="009B45B9">
      <w:pPr>
        <w:pStyle w:val="fcase1ertab"/>
        <w:tabs>
          <w:tab w:val="left" w:pos="851"/>
        </w:tabs>
        <w:ind w:left="0" w:firstLine="0"/>
        <w:rPr>
          <w:rFonts w:ascii="Arial" w:hAnsi="Arial" w:cs="Arial"/>
        </w:rPr>
      </w:pPr>
    </w:p>
    <w:p w14:paraId="59773E3B" w14:textId="77777777" w:rsidR="009B1CD0" w:rsidRDefault="009B1CD0" w:rsidP="009B45B9">
      <w:pPr>
        <w:pStyle w:val="fcase1ertab"/>
        <w:tabs>
          <w:tab w:val="left" w:pos="851"/>
        </w:tabs>
        <w:ind w:left="0" w:firstLine="0"/>
        <w:rPr>
          <w:rFonts w:ascii="Arial" w:hAnsi="Arial" w:cs="Arial"/>
        </w:rPr>
      </w:pPr>
    </w:p>
    <w:p w14:paraId="4E9B47AE" w14:textId="77777777" w:rsidR="009B1CD0" w:rsidRDefault="009B1CD0" w:rsidP="009B45B9">
      <w:pPr>
        <w:pStyle w:val="fcase1ertab"/>
        <w:tabs>
          <w:tab w:val="left" w:pos="851"/>
        </w:tabs>
        <w:ind w:left="0" w:firstLine="0"/>
        <w:rPr>
          <w:rFonts w:ascii="Arial" w:hAnsi="Arial" w:cs="Arial"/>
        </w:rPr>
      </w:pPr>
    </w:p>
    <w:p w14:paraId="3619CDC8" w14:textId="77777777" w:rsidR="009B1CD0" w:rsidRDefault="005861FB" w:rsidP="009B45B9">
      <w:pPr>
        <w:pStyle w:val="fcase1ertab"/>
        <w:tabs>
          <w:tab w:val="left" w:pos="851"/>
        </w:tabs>
        <w:ind w:left="0" w:firstLine="0"/>
      </w:pPr>
      <w:r>
        <w:rPr>
          <w:rFonts w:ascii="Arial" w:hAnsi="Arial" w:cs="Arial"/>
        </w:rPr>
        <w:t>À</w:t>
      </w:r>
      <w:r w:rsidR="009B1CD0">
        <w:rPr>
          <w:rFonts w:ascii="Arial" w:hAnsi="Arial" w:cs="Arial"/>
        </w:rPr>
        <w:t xml:space="preserve"> livrer les fournitures demandées ou à exécuter les prestations demandées :</w:t>
      </w:r>
    </w:p>
    <w:p w14:paraId="16F836E5" w14:textId="77777777" w:rsidR="009B1CD0" w:rsidRPr="00E94772" w:rsidRDefault="007D7A65" w:rsidP="009B45B9">
      <w:pPr>
        <w:pStyle w:val="fcase1ertab"/>
        <w:tabs>
          <w:tab w:val="clear" w:pos="426"/>
          <w:tab w:val="left" w:pos="851"/>
        </w:tabs>
        <w:spacing w:before="120"/>
        <w:ind w:left="0" w:firstLine="851"/>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9B1CD0" w:rsidRPr="00E94772">
        <w:rPr>
          <w:rFonts w:ascii="Arial" w:hAnsi="Arial" w:cs="Arial"/>
          <w:strike/>
        </w:rPr>
        <w:t xml:space="preserve"> </w:t>
      </w:r>
      <w:r w:rsidR="005861FB" w:rsidRPr="00E94772">
        <w:rPr>
          <w:rFonts w:ascii="Arial" w:hAnsi="Arial" w:cs="Arial"/>
          <w:strike/>
        </w:rPr>
        <w:t>Aux</w:t>
      </w:r>
      <w:r w:rsidR="009B1CD0" w:rsidRPr="00E94772">
        <w:rPr>
          <w:rFonts w:ascii="Arial" w:hAnsi="Arial" w:cs="Arial"/>
          <w:strike/>
        </w:rPr>
        <w:t xml:space="preserve"> prix indiqués ci-dessous ;</w:t>
      </w:r>
    </w:p>
    <w:p w14:paraId="4B5E9C5F" w14:textId="77777777" w:rsidR="009B1CD0" w:rsidRPr="00E94772" w:rsidRDefault="007D7A65" w:rsidP="009B45B9">
      <w:pPr>
        <w:tabs>
          <w:tab w:val="left" w:pos="426"/>
          <w:tab w:val="left" w:pos="851"/>
        </w:tabs>
        <w:spacing w:before="120"/>
        <w:ind w:left="1701"/>
        <w:jc w:val="both"/>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9B1CD0" w:rsidRPr="00E94772">
        <w:rPr>
          <w:strike/>
        </w:rPr>
        <w:t xml:space="preserve"> Taux de la TVA : </w:t>
      </w:r>
    </w:p>
    <w:p w14:paraId="07A1D6A9" w14:textId="77777777" w:rsidR="009B1CD0" w:rsidRPr="00E94772" w:rsidRDefault="007D7A65" w:rsidP="009B45B9">
      <w:pPr>
        <w:tabs>
          <w:tab w:val="left" w:pos="426"/>
          <w:tab w:val="left" w:pos="851"/>
        </w:tabs>
        <w:spacing w:before="240"/>
        <w:ind w:left="1701"/>
        <w:jc w:val="both"/>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9B1CD0" w:rsidRPr="00E94772">
        <w:rPr>
          <w:strike/>
        </w:rPr>
        <w:t xml:space="preserve"> Montant hors taxes</w:t>
      </w:r>
      <w:r w:rsidR="009B1CD0" w:rsidRPr="00E94772">
        <w:rPr>
          <w:rStyle w:val="Caractresdenotedebasdepage"/>
          <w:strike/>
        </w:rPr>
        <w:footnoteReference w:id="1"/>
      </w:r>
      <w:r w:rsidR="009B1CD0" w:rsidRPr="00E94772">
        <w:rPr>
          <w:rStyle w:val="Caractresdenotedebasdepage"/>
          <w:strike/>
        </w:rPr>
        <w:t> </w:t>
      </w:r>
      <w:r w:rsidR="009B1CD0" w:rsidRPr="00E94772">
        <w:rPr>
          <w:strike/>
        </w:rPr>
        <w:t>:</w:t>
      </w:r>
    </w:p>
    <w:p w14:paraId="66B4C551" w14:textId="77777777" w:rsidR="009B1CD0" w:rsidRPr="00E94772" w:rsidRDefault="009B1CD0" w:rsidP="009B45B9">
      <w:pPr>
        <w:tabs>
          <w:tab w:val="left" w:pos="426"/>
          <w:tab w:val="left" w:pos="851"/>
        </w:tabs>
        <w:spacing w:before="120"/>
        <w:jc w:val="both"/>
        <w:rPr>
          <w:rFonts w:ascii="Arial" w:hAnsi="Arial" w:cs="Arial"/>
          <w:strike/>
        </w:rPr>
      </w:pPr>
      <w:r w:rsidRPr="00E94772">
        <w:rPr>
          <w:strike/>
        </w:rPr>
        <w:t xml:space="preserve">Montant </w:t>
      </w:r>
      <w:r w:rsidRPr="00E94772">
        <w:rPr>
          <w:rFonts w:ascii="Arial" w:hAnsi="Arial" w:cs="Arial"/>
          <w:strike/>
        </w:rPr>
        <w:t>hors taxes arrêté en chiffres à : ……………………………………………………………………………….</w:t>
      </w:r>
    </w:p>
    <w:p w14:paraId="4002AFE8" w14:textId="77777777" w:rsidR="009B1CD0" w:rsidRPr="00E94772" w:rsidRDefault="009B1CD0" w:rsidP="009B45B9">
      <w:pPr>
        <w:pStyle w:val="fcase1ertab"/>
        <w:tabs>
          <w:tab w:val="left" w:pos="851"/>
        </w:tabs>
        <w:spacing w:before="120"/>
        <w:ind w:left="0" w:firstLine="0"/>
        <w:rPr>
          <w:strike/>
        </w:rPr>
      </w:pPr>
      <w:r w:rsidRPr="00E94772">
        <w:rPr>
          <w:rFonts w:ascii="Arial" w:hAnsi="Arial" w:cs="Arial"/>
          <w:strike/>
        </w:rPr>
        <w:t>Montant hors taxes arrêté en lettres à : ………………………………………………………...................................</w:t>
      </w:r>
    </w:p>
    <w:p w14:paraId="42233E4F" w14:textId="77777777" w:rsidR="009B1CD0" w:rsidRPr="00E94772" w:rsidRDefault="007D7A65" w:rsidP="009B45B9">
      <w:pPr>
        <w:tabs>
          <w:tab w:val="left" w:pos="426"/>
          <w:tab w:val="left" w:pos="709"/>
          <w:tab w:val="left" w:pos="851"/>
        </w:tabs>
        <w:spacing w:before="240"/>
        <w:ind w:left="1701"/>
        <w:jc w:val="both"/>
        <w:rPr>
          <w:rFonts w:ascii="Arial" w:hAnsi="Arial" w:cs="Arial"/>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9B1CD0" w:rsidRPr="00E94772">
        <w:rPr>
          <w:strike/>
        </w:rPr>
        <w:t xml:space="preserve"> Montant TTC</w:t>
      </w:r>
      <w:r w:rsidR="009B1CD0" w:rsidRPr="00E94772">
        <w:rPr>
          <w:rStyle w:val="Caractresdenotedebasdepage"/>
          <w:strike/>
        </w:rPr>
        <w:footnoteReference w:customMarkFollows="1" w:id="2"/>
        <w:t>4 </w:t>
      </w:r>
      <w:r w:rsidR="009B1CD0" w:rsidRPr="00E94772">
        <w:rPr>
          <w:strike/>
        </w:rPr>
        <w:t>:</w:t>
      </w:r>
    </w:p>
    <w:p w14:paraId="5D1A2D2C" w14:textId="77777777" w:rsidR="009B1CD0" w:rsidRPr="00E94772" w:rsidRDefault="009B1CD0" w:rsidP="009B45B9">
      <w:pPr>
        <w:pStyle w:val="fcase1ertab"/>
        <w:tabs>
          <w:tab w:val="left" w:pos="851"/>
        </w:tabs>
        <w:spacing w:before="120"/>
        <w:ind w:left="0" w:firstLine="0"/>
        <w:rPr>
          <w:rFonts w:ascii="Arial" w:hAnsi="Arial" w:cs="Arial"/>
          <w:strike/>
        </w:rPr>
      </w:pPr>
      <w:r w:rsidRPr="00E94772">
        <w:rPr>
          <w:rFonts w:ascii="Arial" w:hAnsi="Arial" w:cs="Arial"/>
          <w:strike/>
        </w:rPr>
        <w:t>Montant TTC arrêté en chiffres à : ………………………………………………………….......................................</w:t>
      </w:r>
    </w:p>
    <w:p w14:paraId="5043CDF8" w14:textId="77777777" w:rsidR="009B1CD0" w:rsidRPr="00E94772" w:rsidRDefault="009B1CD0" w:rsidP="009B45B9">
      <w:pPr>
        <w:pStyle w:val="fcase1ertab"/>
        <w:tabs>
          <w:tab w:val="left" w:pos="851"/>
        </w:tabs>
        <w:spacing w:before="120"/>
        <w:ind w:left="0" w:firstLine="0"/>
        <w:rPr>
          <w:rFonts w:ascii="Arial" w:hAnsi="Arial" w:cs="Arial"/>
          <w:strike/>
          <w:u w:val="single"/>
        </w:rPr>
      </w:pPr>
      <w:r w:rsidRPr="00E94772">
        <w:rPr>
          <w:rFonts w:ascii="Arial" w:hAnsi="Arial" w:cs="Arial"/>
          <w:strike/>
        </w:rPr>
        <w:t>Montant TTC arrêté en lettres à : ………………………………………………………………………………………..</w:t>
      </w:r>
    </w:p>
    <w:p w14:paraId="54418CE4" w14:textId="77777777" w:rsidR="009B1CD0" w:rsidRDefault="009B1CD0" w:rsidP="009B45B9">
      <w:pPr>
        <w:pStyle w:val="fcase1ertab"/>
        <w:tabs>
          <w:tab w:val="left" w:pos="851"/>
        </w:tabs>
        <w:spacing w:before="120"/>
        <w:ind w:left="0" w:firstLine="0"/>
      </w:pPr>
      <w:r>
        <w:rPr>
          <w:rFonts w:ascii="Arial" w:hAnsi="Arial" w:cs="Arial"/>
          <w:u w:val="single"/>
        </w:rPr>
        <w:t>OU</w:t>
      </w:r>
    </w:p>
    <w:p w14:paraId="71C6F2F2" w14:textId="19394EAA" w:rsidR="009B1CD0" w:rsidRDefault="00E94772"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Aux</w:t>
      </w:r>
      <w:r w:rsidR="009B1CD0">
        <w:rPr>
          <w:rFonts w:ascii="Arial" w:hAnsi="Arial" w:cs="Arial"/>
        </w:rPr>
        <w:t xml:space="preserve"> prix indiqués dans </w:t>
      </w:r>
      <w:r w:rsidR="00121A86">
        <w:rPr>
          <w:rFonts w:ascii="Arial" w:hAnsi="Arial" w:cs="Arial"/>
        </w:rPr>
        <w:t>le Bordereau de Prix</w:t>
      </w:r>
      <w:r w:rsidR="009B1CD0">
        <w:rPr>
          <w:rFonts w:ascii="Arial" w:hAnsi="Arial" w:cs="Arial"/>
        </w:rPr>
        <w:t xml:space="preserve"> joint au présent document</w:t>
      </w:r>
      <w:r>
        <w:rPr>
          <w:rFonts w:ascii="Arial" w:hAnsi="Arial" w:cs="Arial"/>
        </w:rPr>
        <w:t xml:space="preserve"> et pour un montant maximum annuel de </w:t>
      </w:r>
      <w:r w:rsidR="003B7B71">
        <w:rPr>
          <w:rFonts w:ascii="Arial" w:hAnsi="Arial" w:cs="Arial"/>
        </w:rPr>
        <w:t>6</w:t>
      </w:r>
      <w:r w:rsidR="0036617F">
        <w:rPr>
          <w:rFonts w:ascii="Arial" w:hAnsi="Arial" w:cs="Arial"/>
        </w:rPr>
        <w:t>00 000€HT</w:t>
      </w:r>
    </w:p>
    <w:p w14:paraId="7863323C" w14:textId="77777777" w:rsidR="009B1CD0" w:rsidRDefault="009B1CD0" w:rsidP="009B45B9">
      <w:pPr>
        <w:pStyle w:val="fcasegauche"/>
        <w:tabs>
          <w:tab w:val="left" w:pos="851"/>
        </w:tabs>
        <w:spacing w:after="0"/>
        <w:ind w:left="0" w:firstLine="0"/>
        <w:rPr>
          <w:rFonts w:ascii="Arial" w:hAnsi="Arial" w:cs="Arial"/>
        </w:rPr>
      </w:pPr>
    </w:p>
    <w:p w14:paraId="108B1F9C" w14:textId="77777777" w:rsidR="002C2CA3" w:rsidRDefault="002C2CA3" w:rsidP="009B45B9">
      <w:pPr>
        <w:pStyle w:val="fcasegauche"/>
        <w:tabs>
          <w:tab w:val="left" w:pos="851"/>
        </w:tabs>
        <w:spacing w:after="0"/>
        <w:ind w:left="0" w:firstLine="0"/>
        <w:rPr>
          <w:rFonts w:ascii="Arial" w:hAnsi="Arial" w:cs="Arial"/>
        </w:rPr>
      </w:pPr>
    </w:p>
    <w:p w14:paraId="4448683B" w14:textId="77777777" w:rsidR="009B1CD0" w:rsidRDefault="009B1CD0" w:rsidP="009B45B9">
      <w:pPr>
        <w:pStyle w:val="fcasegauche"/>
        <w:pageBreakBefore/>
        <w:tabs>
          <w:tab w:val="left" w:pos="851"/>
        </w:tabs>
        <w:spacing w:after="0"/>
        <w:ind w:left="0" w:firstLine="0"/>
        <w:rPr>
          <w:rFonts w:ascii="Arial" w:hAnsi="Arial" w:cs="Arial"/>
        </w:rPr>
      </w:pPr>
    </w:p>
    <w:p w14:paraId="28D380F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50856C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3BF60D93" w14:textId="77777777" w:rsidR="00036500" w:rsidRDefault="00036500" w:rsidP="009B45B9">
      <w:pPr>
        <w:tabs>
          <w:tab w:val="left" w:pos="851"/>
          <w:tab w:val="left" w:pos="6237"/>
        </w:tabs>
        <w:rPr>
          <w:rFonts w:ascii="Arial" w:hAnsi="Arial" w:cs="Arial"/>
          <w:i/>
          <w:iCs/>
          <w:sz w:val="18"/>
          <w:szCs w:val="18"/>
        </w:rPr>
      </w:pPr>
    </w:p>
    <w:p w14:paraId="69738ED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113C21D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AEB8E2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9BA0FFE" w14:textId="77777777" w:rsidR="00354C04" w:rsidRDefault="00354C04" w:rsidP="009B45B9">
      <w:pPr>
        <w:pStyle w:val="fcase1ertab"/>
        <w:tabs>
          <w:tab w:val="clear" w:pos="426"/>
          <w:tab w:val="left" w:pos="851"/>
        </w:tabs>
        <w:spacing w:before="120"/>
        <w:ind w:left="0" w:firstLine="0"/>
        <w:rPr>
          <w:rFonts w:ascii="Arial" w:hAnsi="Arial" w:cs="Arial"/>
        </w:rPr>
      </w:pPr>
    </w:p>
    <w:p w14:paraId="02044D3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03F091E"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A138E9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5360D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28B6612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7BB1C7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EF843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D4DBDA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71B63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6924B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B16EA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D09041" w14:textId="77777777">
        <w:trPr>
          <w:trHeight w:val="1021"/>
        </w:trPr>
        <w:tc>
          <w:tcPr>
            <w:tcW w:w="4503" w:type="dxa"/>
            <w:tcBorders>
              <w:top w:val="single" w:sz="4" w:space="0" w:color="000000"/>
              <w:left w:val="single" w:sz="4" w:space="0" w:color="000000"/>
            </w:tcBorders>
            <w:shd w:val="clear" w:color="auto" w:fill="CCFFFF"/>
          </w:tcPr>
          <w:p w14:paraId="3BAF1F3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4CA17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EDA7BEA" w14:textId="77777777" w:rsidR="009B1CD0" w:rsidRDefault="009B1CD0" w:rsidP="006F3DF9">
            <w:pPr>
              <w:tabs>
                <w:tab w:val="left" w:pos="851"/>
              </w:tabs>
              <w:snapToGrid w:val="0"/>
              <w:jc w:val="both"/>
              <w:rPr>
                <w:rFonts w:ascii="Arial" w:hAnsi="Arial" w:cs="Arial"/>
              </w:rPr>
            </w:pPr>
          </w:p>
        </w:tc>
      </w:tr>
      <w:tr w:rsidR="009B1CD0" w14:paraId="25BC9FA2" w14:textId="77777777">
        <w:trPr>
          <w:trHeight w:val="1021"/>
        </w:trPr>
        <w:tc>
          <w:tcPr>
            <w:tcW w:w="4503" w:type="dxa"/>
            <w:tcBorders>
              <w:left w:val="single" w:sz="4" w:space="0" w:color="000000"/>
            </w:tcBorders>
          </w:tcPr>
          <w:p w14:paraId="023AFC1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BE49B4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7C24AAE2" w14:textId="77777777" w:rsidR="009B1CD0" w:rsidRDefault="009B1CD0" w:rsidP="006F3DF9">
            <w:pPr>
              <w:tabs>
                <w:tab w:val="left" w:pos="851"/>
              </w:tabs>
              <w:snapToGrid w:val="0"/>
              <w:jc w:val="both"/>
              <w:rPr>
                <w:rFonts w:ascii="Arial" w:hAnsi="Arial" w:cs="Arial"/>
              </w:rPr>
            </w:pPr>
          </w:p>
        </w:tc>
      </w:tr>
      <w:tr w:rsidR="009B1CD0" w14:paraId="1F839E8A" w14:textId="77777777">
        <w:trPr>
          <w:trHeight w:val="1021"/>
        </w:trPr>
        <w:tc>
          <w:tcPr>
            <w:tcW w:w="4503" w:type="dxa"/>
            <w:tcBorders>
              <w:left w:val="single" w:sz="4" w:space="0" w:color="000000"/>
              <w:bottom w:val="single" w:sz="4" w:space="0" w:color="000000"/>
            </w:tcBorders>
            <w:shd w:val="clear" w:color="auto" w:fill="CCFFFF"/>
          </w:tcPr>
          <w:p w14:paraId="5044C35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90606D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14F14" w14:textId="77777777" w:rsidR="009B1CD0" w:rsidRDefault="009B1CD0" w:rsidP="006F3DF9">
            <w:pPr>
              <w:tabs>
                <w:tab w:val="left" w:pos="851"/>
              </w:tabs>
              <w:snapToGrid w:val="0"/>
              <w:jc w:val="both"/>
              <w:rPr>
                <w:rFonts w:ascii="Arial" w:hAnsi="Arial" w:cs="Arial"/>
              </w:rPr>
            </w:pPr>
          </w:p>
        </w:tc>
      </w:tr>
    </w:tbl>
    <w:p w14:paraId="1765D9BE" w14:textId="77777777" w:rsidR="009B1CD0" w:rsidRDefault="009B1CD0" w:rsidP="006C4338">
      <w:pPr>
        <w:tabs>
          <w:tab w:val="left" w:pos="851"/>
          <w:tab w:val="left" w:pos="6237"/>
        </w:tabs>
      </w:pPr>
    </w:p>
    <w:p w14:paraId="395F1E0C" w14:textId="77777777" w:rsidR="009B1CD0" w:rsidRDefault="009B1CD0" w:rsidP="006C4338">
      <w:pPr>
        <w:pStyle w:val="fcasegauche"/>
        <w:tabs>
          <w:tab w:val="left" w:pos="851"/>
        </w:tabs>
        <w:spacing w:after="0"/>
        <w:ind w:left="0" w:firstLine="0"/>
        <w:rPr>
          <w:rFonts w:ascii="Arial" w:hAnsi="Arial" w:cs="Arial"/>
          <w:bCs/>
          <w:iCs/>
        </w:rPr>
      </w:pPr>
    </w:p>
    <w:p w14:paraId="11108BE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2D3D2B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47A05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DDF8FC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049BEBD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CB428A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689087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21720F0"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2C57714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1A08AD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FAB40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D9D95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273EC98" w14:textId="7E7CB222"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E94772">
        <w:rPr>
          <w:rFonts w:ascii="Arial" w:hAnsi="Arial" w:cs="Arial"/>
          <w:i/>
          <w:sz w:val="18"/>
          <w:szCs w:val="18"/>
        </w:rPr>
        <w:t>(</w:t>
      </w:r>
      <w:hyperlink r:id="rId10" w:history="1">
        <w:r w:rsidR="00E94772" w:rsidRPr="009D661E">
          <w:rPr>
            <w:rStyle w:val="Lienhypertexte"/>
            <w:rFonts w:ascii="Arial" w:hAnsi="Arial" w:cs="Arial"/>
            <w:i/>
            <w:sz w:val="18"/>
            <w:szCs w:val="18"/>
          </w:rPr>
          <w:t>article R. 2191-3</w:t>
        </w:r>
      </w:hyperlink>
      <w:r w:rsidR="00E94772">
        <w:rPr>
          <w:rFonts w:ascii="Arial" w:hAnsi="Arial" w:cs="Arial"/>
          <w:i/>
          <w:sz w:val="18"/>
          <w:szCs w:val="18"/>
        </w:rPr>
        <w:t xml:space="preserve"> ou </w:t>
      </w:r>
      <w:hyperlink r:id="rId11" w:history="1">
        <w:r w:rsidR="00E94772" w:rsidRPr="009D661E">
          <w:rPr>
            <w:rStyle w:val="Lienhypertexte"/>
            <w:rFonts w:ascii="Arial" w:hAnsi="Arial" w:cs="Arial"/>
            <w:i/>
            <w:sz w:val="18"/>
            <w:szCs w:val="18"/>
          </w:rPr>
          <w:t>article R. 2391-1</w:t>
        </w:r>
      </w:hyperlink>
      <w:r w:rsidR="00E94772">
        <w:rPr>
          <w:rFonts w:ascii="Arial" w:hAnsi="Arial" w:cs="Arial"/>
          <w:i/>
          <w:sz w:val="18"/>
          <w:szCs w:val="18"/>
        </w:rPr>
        <w:t xml:space="preserve"> du Code de la Commande Publique) </w:t>
      </w:r>
      <w:r>
        <w:rPr>
          <w:rFonts w:ascii="Arial" w:hAnsi="Arial" w:cs="Arial"/>
          <w:b/>
          <w:sz w:val="22"/>
          <w:szCs w:val="22"/>
        </w:rPr>
        <w:t>:</w:t>
      </w:r>
    </w:p>
    <w:p w14:paraId="14486514" w14:textId="77777777" w:rsidR="009B1CD0" w:rsidRDefault="009B1CD0" w:rsidP="00934503">
      <w:pPr>
        <w:tabs>
          <w:tab w:val="left" w:pos="426"/>
          <w:tab w:val="left" w:pos="851"/>
        </w:tabs>
        <w:rPr>
          <w:rFonts w:ascii="Arial" w:hAnsi="Arial" w:cs="Arial"/>
          <w:b/>
        </w:rPr>
      </w:pPr>
    </w:p>
    <w:p w14:paraId="385A6C4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OUI</w:t>
      </w:r>
    </w:p>
    <w:p w14:paraId="7FF8F2F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8D4A98" w14:textId="77777777" w:rsidR="009B1CD0" w:rsidRDefault="009B1CD0" w:rsidP="009B45B9">
      <w:pPr>
        <w:tabs>
          <w:tab w:val="left" w:pos="426"/>
          <w:tab w:val="left" w:pos="851"/>
        </w:tabs>
        <w:jc w:val="both"/>
        <w:rPr>
          <w:rFonts w:ascii="Arial" w:hAnsi="Arial" w:cs="Arial"/>
          <w:b/>
        </w:rPr>
      </w:pPr>
    </w:p>
    <w:p w14:paraId="23735581" w14:textId="77777777" w:rsidR="009B1CD0" w:rsidRDefault="009B1CD0" w:rsidP="009B45B9">
      <w:pPr>
        <w:tabs>
          <w:tab w:val="left" w:pos="426"/>
          <w:tab w:val="left" w:pos="851"/>
        </w:tabs>
        <w:jc w:val="both"/>
        <w:rPr>
          <w:rFonts w:ascii="Arial" w:hAnsi="Arial" w:cs="Arial"/>
          <w:b/>
        </w:rPr>
      </w:pPr>
    </w:p>
    <w:p w14:paraId="1AA3F6C1" w14:textId="3586FD70"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w:t>
      </w:r>
      <w:r w:rsidR="00121A86">
        <w:rPr>
          <w:sz w:val="22"/>
          <w:szCs w:val="22"/>
        </w:rPr>
        <w:t>e l’accord-cadre</w:t>
      </w:r>
      <w:r w:rsidR="005861FB">
        <w:rPr>
          <w:sz w:val="22"/>
          <w:szCs w:val="22"/>
        </w:rPr>
        <w:t xml:space="preserve"> :</w:t>
      </w:r>
    </w:p>
    <w:p w14:paraId="1F3E0921" w14:textId="77777777" w:rsidR="009B1CD0" w:rsidRDefault="009B1CD0" w:rsidP="009B45B9">
      <w:pPr>
        <w:tabs>
          <w:tab w:val="left" w:pos="576"/>
          <w:tab w:val="left" w:pos="851"/>
        </w:tabs>
        <w:jc w:val="both"/>
        <w:rPr>
          <w:rFonts w:ascii="Arial" w:hAnsi="Arial" w:cs="Arial"/>
        </w:rPr>
      </w:pPr>
    </w:p>
    <w:p w14:paraId="29F1079D" w14:textId="3789CD8D"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w:t>
      </w:r>
      <w:r w:rsidR="00E94772">
        <w:rPr>
          <w:rFonts w:ascii="Arial" w:hAnsi="Arial" w:cs="Arial"/>
        </w:rPr>
        <w:t>e l’accord cadre</w:t>
      </w:r>
      <w:r w:rsidR="005861FB">
        <w:t> </w:t>
      </w:r>
      <w:r w:rsidR="005861FB">
        <w:rPr>
          <w:rFonts w:ascii="Arial" w:hAnsi="Arial" w:cs="Arial"/>
        </w:rPr>
        <w:t>est</w:t>
      </w:r>
      <w:r>
        <w:rPr>
          <w:rFonts w:ascii="Arial" w:hAnsi="Arial" w:cs="Arial"/>
        </w:rPr>
        <w:t xml:space="preserve"> de </w:t>
      </w:r>
      <w:r w:rsidR="0022543D">
        <w:rPr>
          <w:rFonts w:ascii="Arial" w:hAnsi="Arial" w:cs="Arial"/>
          <w:b/>
        </w:rPr>
        <w:t>48 mois</w:t>
      </w:r>
      <w:r w:rsidR="00384E52">
        <w:rPr>
          <w:rFonts w:ascii="Arial" w:hAnsi="Arial" w:cs="Arial"/>
          <w:b/>
        </w:rPr>
        <w:t xml:space="preserve"> </w:t>
      </w:r>
      <w:r>
        <w:rPr>
          <w:rFonts w:ascii="Arial" w:hAnsi="Arial" w:cs="Arial"/>
        </w:rPr>
        <w:t>à compter de :</w:t>
      </w:r>
    </w:p>
    <w:p w14:paraId="1EBDD699" w14:textId="167E559A" w:rsidR="009B1CD0" w:rsidRDefault="00844DAA" w:rsidP="009B45B9">
      <w:pPr>
        <w:tabs>
          <w:tab w:val="left" w:pos="851"/>
        </w:tabs>
        <w:spacing w:before="120"/>
        <w:ind w:left="567"/>
        <w:jc w:val="both"/>
      </w:pPr>
      <w:r>
        <w:tab/>
      </w:r>
      <w:r w:rsidR="00C54D58">
        <w:fldChar w:fldCharType="begin">
          <w:ffData>
            <w:name w:val=""/>
            <w:enabled/>
            <w:calcOnExit w:val="0"/>
            <w:checkBox>
              <w:size w:val="20"/>
              <w:default w:val="1"/>
            </w:checkBox>
          </w:ffData>
        </w:fldChar>
      </w:r>
      <w:r w:rsidR="00C54D58">
        <w:instrText xml:space="preserve"> FORMCHECKBOX </w:instrText>
      </w:r>
      <w:r w:rsidR="00C54D58">
        <w:fldChar w:fldCharType="separate"/>
      </w:r>
      <w:r w:rsidR="00C54D58">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w:t>
      </w:r>
      <w:r w:rsidR="00E94772">
        <w:rPr>
          <w:rFonts w:ascii="Arial" w:hAnsi="Arial" w:cs="Arial"/>
        </w:rPr>
        <w:t>e l’accord cadre</w:t>
      </w:r>
      <w:r w:rsidR="009B1CD0">
        <w:rPr>
          <w:rFonts w:ascii="Arial" w:hAnsi="Arial" w:cs="Arial"/>
        </w:rPr>
        <w:t xml:space="preserve"> </w:t>
      </w:r>
      <w:r w:rsidR="00C54D58">
        <w:rPr>
          <w:rFonts w:ascii="Arial" w:hAnsi="Arial" w:cs="Arial"/>
        </w:rPr>
        <w:t xml:space="preserve"> </w:t>
      </w:r>
      <w:r w:rsidR="009B1CD0">
        <w:rPr>
          <w:rFonts w:ascii="Arial" w:hAnsi="Arial" w:cs="Arial"/>
        </w:rPr>
        <w:t> ;</w:t>
      </w:r>
    </w:p>
    <w:p w14:paraId="73DE66C6"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3619A6C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1120DD78" w14:textId="77777777" w:rsidR="009B1CD0" w:rsidRDefault="009B1CD0" w:rsidP="009B45B9">
      <w:pPr>
        <w:tabs>
          <w:tab w:val="left" w:pos="426"/>
          <w:tab w:val="left" w:pos="851"/>
        </w:tabs>
        <w:jc w:val="both"/>
        <w:rPr>
          <w:rFonts w:ascii="Arial" w:hAnsi="Arial" w:cs="Arial"/>
          <w:b/>
        </w:rPr>
      </w:pPr>
    </w:p>
    <w:p w14:paraId="34DCF3A6" w14:textId="16B584C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w:t>
      </w:r>
      <w:r w:rsidR="00121A86">
        <w:rPr>
          <w:rFonts w:ascii="Arial" w:hAnsi="Arial" w:cs="Arial"/>
        </w:rPr>
        <w:t>’accord-cadre</w:t>
      </w:r>
      <w:r>
        <w:rPr>
          <w:rFonts w:ascii="Arial" w:hAnsi="Arial" w:cs="Arial"/>
        </w:rPr>
        <w:t xml:space="preserve"> est reconductible :</w:t>
      </w:r>
      <w:r>
        <w:tab/>
      </w:r>
      <w:r>
        <w:tab/>
      </w:r>
      <w:r w:rsidR="00C54D58">
        <w:fldChar w:fldCharType="begin">
          <w:ffData>
            <w:name w:val=""/>
            <w:enabled/>
            <w:calcOnExit w:val="0"/>
            <w:checkBox>
              <w:size w:val="20"/>
              <w:default w:val="1"/>
            </w:checkBox>
          </w:ffData>
        </w:fldChar>
      </w:r>
      <w:r w:rsidR="00C54D58">
        <w:instrText xml:space="preserve"> FORMCHECKBOX </w:instrText>
      </w:r>
      <w:r w:rsidR="00C54D58">
        <w:fldChar w:fldCharType="separate"/>
      </w:r>
      <w:r w:rsidR="00C54D58">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OUI</w:t>
      </w:r>
    </w:p>
    <w:p w14:paraId="1B7C03D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FAC3574" w14:textId="77777777" w:rsidR="009B1CD0" w:rsidRDefault="009B1CD0" w:rsidP="009B45B9">
      <w:pPr>
        <w:tabs>
          <w:tab w:val="left" w:pos="426"/>
          <w:tab w:val="left" w:pos="851"/>
        </w:tabs>
        <w:jc w:val="both"/>
        <w:rPr>
          <w:rFonts w:ascii="Arial" w:hAnsi="Arial" w:cs="Arial"/>
        </w:rPr>
      </w:pPr>
    </w:p>
    <w:p w14:paraId="0C8BA7FE"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2C84A10" w14:textId="77777777">
        <w:tc>
          <w:tcPr>
            <w:tcW w:w="10419" w:type="dxa"/>
            <w:shd w:val="clear" w:color="auto" w:fill="66CCFF"/>
          </w:tcPr>
          <w:p w14:paraId="64B870B2" w14:textId="14CD91C2"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28CE02C8" w14:textId="77777777" w:rsidR="009B1CD0" w:rsidRDefault="009B1CD0" w:rsidP="006C4338">
      <w:pPr>
        <w:tabs>
          <w:tab w:val="left" w:pos="851"/>
        </w:tabs>
        <w:jc w:val="both"/>
      </w:pPr>
    </w:p>
    <w:p w14:paraId="024D8AA0" w14:textId="547EF99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73CBD90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A981520" w14:textId="77777777" w:rsidTr="009B45B9">
        <w:tc>
          <w:tcPr>
            <w:tcW w:w="4644" w:type="dxa"/>
            <w:tcBorders>
              <w:top w:val="single" w:sz="4" w:space="0" w:color="000000"/>
              <w:left w:val="single" w:sz="4" w:space="0" w:color="000000"/>
              <w:bottom w:val="single" w:sz="4" w:space="0" w:color="000000"/>
            </w:tcBorders>
            <w:vAlign w:val="center"/>
          </w:tcPr>
          <w:p w14:paraId="6E52485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AD741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A4B6B6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64081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523933F" w14:textId="77777777" w:rsidTr="009B45B9">
        <w:trPr>
          <w:trHeight w:val="1021"/>
        </w:trPr>
        <w:tc>
          <w:tcPr>
            <w:tcW w:w="4644" w:type="dxa"/>
            <w:tcBorders>
              <w:top w:val="single" w:sz="4" w:space="0" w:color="000000"/>
              <w:left w:val="single" w:sz="4" w:space="0" w:color="000000"/>
              <w:bottom w:val="single" w:sz="4" w:space="0" w:color="auto"/>
            </w:tcBorders>
          </w:tcPr>
          <w:p w14:paraId="376F6F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9192DE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602D148" w14:textId="77777777" w:rsidR="00332B12" w:rsidRDefault="00332B12" w:rsidP="00B054DA">
            <w:pPr>
              <w:tabs>
                <w:tab w:val="left" w:pos="851"/>
              </w:tabs>
              <w:snapToGrid w:val="0"/>
              <w:jc w:val="both"/>
              <w:rPr>
                <w:rFonts w:ascii="Arial" w:hAnsi="Arial" w:cs="Arial"/>
                <w:b/>
                <w:bCs/>
              </w:rPr>
            </w:pPr>
          </w:p>
        </w:tc>
      </w:tr>
    </w:tbl>
    <w:p w14:paraId="10D4946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4F10CF" w14:textId="77777777" w:rsidR="00332B12" w:rsidRDefault="00332B12" w:rsidP="00332B12">
      <w:pPr>
        <w:pStyle w:val="fcase1ertab"/>
        <w:tabs>
          <w:tab w:val="left" w:pos="851"/>
        </w:tabs>
        <w:ind w:left="0" w:firstLine="0"/>
        <w:rPr>
          <w:rFonts w:ascii="Arial" w:hAnsi="Arial" w:cs="Arial"/>
          <w:b/>
          <w:sz w:val="22"/>
          <w:szCs w:val="22"/>
        </w:rPr>
      </w:pPr>
    </w:p>
    <w:p w14:paraId="6244AEA9" w14:textId="4BD258F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7FED84F3" w14:textId="77777777" w:rsidR="00332B12" w:rsidRDefault="00332B12" w:rsidP="006C4338">
      <w:pPr>
        <w:tabs>
          <w:tab w:val="left" w:pos="851"/>
        </w:tabs>
        <w:jc w:val="both"/>
      </w:pPr>
    </w:p>
    <w:p w14:paraId="56124C45" w14:textId="3D9400D2"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E94772" w:rsidRPr="009B45B9">
        <w:rPr>
          <w:rFonts w:ascii="Arial" w:hAnsi="Arial" w:cs="Arial"/>
          <w:i/>
          <w:sz w:val="18"/>
          <w:szCs w:val="18"/>
        </w:rPr>
        <w:t>(</w:t>
      </w:r>
      <w:hyperlink r:id="rId12" w:history="1">
        <w:r w:rsidR="00E94772" w:rsidRPr="009D661E">
          <w:rPr>
            <w:rStyle w:val="Lienhypertexte"/>
            <w:rFonts w:ascii="Arial" w:hAnsi="Arial" w:cs="Arial"/>
            <w:i/>
            <w:sz w:val="18"/>
            <w:szCs w:val="18"/>
          </w:rPr>
          <w:t>article R. 2142-23</w:t>
        </w:r>
      </w:hyperlink>
      <w:r w:rsidR="00E94772">
        <w:rPr>
          <w:rFonts w:ascii="Arial" w:hAnsi="Arial" w:cs="Arial"/>
          <w:i/>
          <w:sz w:val="18"/>
          <w:szCs w:val="18"/>
        </w:rPr>
        <w:t xml:space="preserve"> ou </w:t>
      </w:r>
      <w:hyperlink r:id="rId13" w:history="1">
        <w:r w:rsidR="00E94772" w:rsidRPr="009D661E">
          <w:rPr>
            <w:rStyle w:val="Lienhypertexte"/>
            <w:rFonts w:ascii="Arial" w:hAnsi="Arial" w:cs="Arial"/>
            <w:i/>
            <w:sz w:val="18"/>
            <w:szCs w:val="18"/>
          </w:rPr>
          <w:t>article R. 2342-12</w:t>
        </w:r>
      </w:hyperlink>
      <w:r w:rsidR="00E94772">
        <w:rPr>
          <w:rFonts w:ascii="Arial" w:hAnsi="Arial" w:cs="Arial"/>
          <w:i/>
          <w:sz w:val="18"/>
          <w:szCs w:val="18"/>
        </w:rPr>
        <w:t xml:space="preserve"> du code de la commande publique) </w:t>
      </w:r>
      <w:r w:rsidR="00036500">
        <w:rPr>
          <w:rFonts w:ascii="Arial" w:hAnsi="Arial" w:cs="Arial"/>
          <w:sz w:val="18"/>
          <w:szCs w:val="18"/>
        </w:rPr>
        <w:t>:</w:t>
      </w:r>
    </w:p>
    <w:p w14:paraId="1704E5C9" w14:textId="77777777" w:rsidR="00036500"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8CB46B9" w14:textId="77777777" w:rsidR="00E94772" w:rsidRPr="009B45B9" w:rsidRDefault="00E94772" w:rsidP="005846FB">
      <w:pPr>
        <w:tabs>
          <w:tab w:val="left" w:pos="851"/>
        </w:tabs>
        <w:rPr>
          <w:rFonts w:ascii="Arial" w:hAnsi="Arial" w:cs="Arial"/>
          <w:i/>
          <w:sz w:val="18"/>
          <w:szCs w:val="18"/>
        </w:rPr>
      </w:pPr>
    </w:p>
    <w:p w14:paraId="31F00705" w14:textId="77777777" w:rsidR="009B1CD0" w:rsidRDefault="009B1CD0" w:rsidP="005846FB">
      <w:pPr>
        <w:tabs>
          <w:tab w:val="left" w:pos="851"/>
        </w:tabs>
        <w:rPr>
          <w:rFonts w:ascii="Arial" w:hAnsi="Arial" w:cs="Arial"/>
        </w:rPr>
      </w:pPr>
    </w:p>
    <w:p w14:paraId="604A0ABB" w14:textId="77777777" w:rsidR="00332B12" w:rsidRDefault="00332B12" w:rsidP="00710FD6">
      <w:pPr>
        <w:tabs>
          <w:tab w:val="left" w:pos="851"/>
        </w:tabs>
        <w:rPr>
          <w:rFonts w:ascii="Arial" w:hAnsi="Arial" w:cs="Arial"/>
        </w:rPr>
      </w:pPr>
    </w:p>
    <w:p w14:paraId="138A7F7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3483E9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596CCB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538BE2E" w14:textId="77777777" w:rsidR="009B1CD0" w:rsidRDefault="009B1CD0" w:rsidP="0083205E">
      <w:pPr>
        <w:tabs>
          <w:tab w:val="left" w:pos="851"/>
        </w:tabs>
        <w:rPr>
          <w:rFonts w:ascii="Arial" w:hAnsi="Arial" w:cs="Arial"/>
        </w:rPr>
      </w:pPr>
    </w:p>
    <w:p w14:paraId="2CE4D6E9" w14:textId="77777777" w:rsidR="001C733C" w:rsidRDefault="001C733C" w:rsidP="00CD46CC">
      <w:pPr>
        <w:tabs>
          <w:tab w:val="left" w:pos="851"/>
        </w:tabs>
        <w:rPr>
          <w:rFonts w:ascii="Arial" w:hAnsi="Arial" w:cs="Arial"/>
        </w:rPr>
      </w:pPr>
    </w:p>
    <w:p w14:paraId="6215673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254FC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72FC0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3B9E3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317F9F"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31F9AFDC" w14:textId="77777777" w:rsidR="002904AF" w:rsidRDefault="002904AF" w:rsidP="001C733C">
      <w:pPr>
        <w:tabs>
          <w:tab w:val="left" w:pos="851"/>
        </w:tabs>
        <w:rPr>
          <w:rFonts w:ascii="Arial" w:hAnsi="Arial" w:cs="Arial"/>
        </w:rPr>
      </w:pPr>
    </w:p>
    <w:p w14:paraId="52DC4E2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AE4591"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00AFB601" w14:textId="77777777" w:rsidR="002904AF" w:rsidRDefault="002904AF" w:rsidP="002904AF">
      <w:pPr>
        <w:tabs>
          <w:tab w:val="left" w:pos="851"/>
        </w:tabs>
        <w:rPr>
          <w:rFonts w:ascii="Arial" w:hAnsi="Arial" w:cs="Arial"/>
          <w:iCs/>
        </w:rPr>
      </w:pPr>
    </w:p>
    <w:p w14:paraId="6FE5EE2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62EEF576" w14:textId="77777777" w:rsidR="002904AF" w:rsidRDefault="002904AF" w:rsidP="002904AF">
      <w:pPr>
        <w:tabs>
          <w:tab w:val="left" w:pos="851"/>
        </w:tabs>
        <w:ind w:left="1134" w:hanging="850"/>
        <w:rPr>
          <w:rFonts w:ascii="Arial" w:hAnsi="Arial" w:cs="Arial"/>
          <w:i/>
          <w:sz w:val="18"/>
          <w:szCs w:val="18"/>
        </w:rPr>
      </w:pPr>
    </w:p>
    <w:p w14:paraId="044B8F68" w14:textId="77777777" w:rsidR="001C733C" w:rsidRDefault="001C733C" w:rsidP="001C733C">
      <w:pPr>
        <w:tabs>
          <w:tab w:val="left" w:pos="851"/>
        </w:tabs>
        <w:rPr>
          <w:rFonts w:ascii="Arial" w:hAnsi="Arial" w:cs="Arial"/>
          <w:i/>
          <w:sz w:val="18"/>
          <w:szCs w:val="18"/>
        </w:rPr>
      </w:pPr>
    </w:p>
    <w:p w14:paraId="61C92C9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DC0BCA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13238B" w14:textId="77777777" w:rsidR="00036500" w:rsidRDefault="00036500" w:rsidP="005846FB">
      <w:pPr>
        <w:tabs>
          <w:tab w:val="left" w:pos="851"/>
        </w:tabs>
        <w:rPr>
          <w:rFonts w:ascii="Arial" w:hAnsi="Arial" w:cs="Arial"/>
        </w:rPr>
      </w:pPr>
    </w:p>
    <w:p w14:paraId="07477E8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CD3A76" w14:textId="77777777" w:rsidR="00AE7831" w:rsidRDefault="00AE7831" w:rsidP="009B45B9">
      <w:pPr>
        <w:tabs>
          <w:tab w:val="left" w:pos="851"/>
        </w:tabs>
        <w:ind w:left="1701" w:hanging="850"/>
        <w:jc w:val="both"/>
      </w:pPr>
    </w:p>
    <w:p w14:paraId="484896A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23C8AA69" w14:textId="77777777" w:rsidR="00036500" w:rsidRDefault="00036500" w:rsidP="006C4338">
      <w:pPr>
        <w:tabs>
          <w:tab w:val="left" w:pos="851"/>
        </w:tabs>
        <w:rPr>
          <w:rFonts w:ascii="Arial" w:hAnsi="Arial" w:cs="Arial"/>
          <w:iCs/>
        </w:rPr>
      </w:pPr>
    </w:p>
    <w:p w14:paraId="643E4FE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458BBE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D0C018B" w14:textId="77777777" w:rsidR="009B1CD0" w:rsidRDefault="009B1CD0" w:rsidP="006C4338">
      <w:pPr>
        <w:tabs>
          <w:tab w:val="left" w:pos="851"/>
        </w:tabs>
        <w:rPr>
          <w:rFonts w:ascii="Arial" w:hAnsi="Arial" w:cs="Arial"/>
        </w:rPr>
      </w:pPr>
    </w:p>
    <w:p w14:paraId="70A3FD9F" w14:textId="77777777" w:rsidR="0021527A" w:rsidRDefault="0021527A" w:rsidP="006C4338">
      <w:pPr>
        <w:tabs>
          <w:tab w:val="left" w:pos="851"/>
        </w:tabs>
        <w:rPr>
          <w:rFonts w:ascii="Arial" w:hAnsi="Arial" w:cs="Arial"/>
        </w:rPr>
      </w:pPr>
    </w:p>
    <w:p w14:paraId="5E45AB94" w14:textId="77777777" w:rsidR="0021527A" w:rsidRDefault="0021527A" w:rsidP="006F3DF9">
      <w:pPr>
        <w:tabs>
          <w:tab w:val="left" w:pos="851"/>
        </w:tabs>
        <w:rPr>
          <w:rFonts w:ascii="Arial" w:hAnsi="Arial" w:cs="Arial"/>
        </w:rPr>
      </w:pPr>
    </w:p>
    <w:p w14:paraId="31D43F7B" w14:textId="77777777" w:rsidR="0021527A" w:rsidRDefault="0021527A" w:rsidP="005846FB">
      <w:pPr>
        <w:tabs>
          <w:tab w:val="left" w:pos="851"/>
        </w:tabs>
        <w:rPr>
          <w:rFonts w:ascii="Arial" w:hAnsi="Arial" w:cs="Arial"/>
        </w:rPr>
      </w:pPr>
    </w:p>
    <w:p w14:paraId="36942F0C" w14:textId="77777777" w:rsidR="00C54D58" w:rsidRDefault="00C54D58" w:rsidP="005846FB">
      <w:pPr>
        <w:tabs>
          <w:tab w:val="left" w:pos="851"/>
        </w:tabs>
        <w:rPr>
          <w:rFonts w:ascii="Arial" w:hAnsi="Arial" w:cs="Arial"/>
        </w:rPr>
      </w:pPr>
    </w:p>
    <w:p w14:paraId="6DDD9F45" w14:textId="77777777" w:rsidR="00C54D58" w:rsidRDefault="00C54D58" w:rsidP="005846FB">
      <w:pPr>
        <w:tabs>
          <w:tab w:val="left" w:pos="851"/>
        </w:tabs>
        <w:rPr>
          <w:rFonts w:ascii="Arial" w:hAnsi="Arial" w:cs="Arial"/>
        </w:rPr>
      </w:pPr>
    </w:p>
    <w:p w14:paraId="6A3417F2" w14:textId="77777777" w:rsidR="00C54D58" w:rsidRDefault="00C54D58" w:rsidP="005846FB">
      <w:pPr>
        <w:tabs>
          <w:tab w:val="left" w:pos="851"/>
        </w:tabs>
        <w:rPr>
          <w:rFonts w:ascii="Arial" w:hAnsi="Arial" w:cs="Arial"/>
        </w:rPr>
      </w:pPr>
    </w:p>
    <w:p w14:paraId="6B877EBF" w14:textId="77777777" w:rsidR="00C54D58" w:rsidRDefault="00C54D58" w:rsidP="005846FB">
      <w:pPr>
        <w:tabs>
          <w:tab w:val="left" w:pos="851"/>
        </w:tabs>
        <w:rPr>
          <w:rFonts w:ascii="Arial" w:hAnsi="Arial" w:cs="Arial"/>
        </w:rPr>
      </w:pPr>
    </w:p>
    <w:p w14:paraId="48164B70" w14:textId="77777777" w:rsidR="005861FB" w:rsidRDefault="005861FB" w:rsidP="005846FB">
      <w:pPr>
        <w:tabs>
          <w:tab w:val="left" w:pos="851"/>
        </w:tabs>
        <w:rPr>
          <w:rFonts w:ascii="Arial" w:hAnsi="Arial" w:cs="Arial"/>
        </w:rPr>
      </w:pPr>
    </w:p>
    <w:p w14:paraId="1A58F0D1" w14:textId="77777777" w:rsidR="005861FB" w:rsidRDefault="005861FB" w:rsidP="005846FB">
      <w:pPr>
        <w:tabs>
          <w:tab w:val="left" w:pos="851"/>
        </w:tabs>
        <w:rPr>
          <w:rFonts w:ascii="Arial" w:hAnsi="Arial" w:cs="Arial"/>
        </w:rPr>
      </w:pPr>
    </w:p>
    <w:p w14:paraId="611B2F55" w14:textId="77777777" w:rsidR="005861FB" w:rsidRDefault="005861FB" w:rsidP="005846FB">
      <w:pPr>
        <w:tabs>
          <w:tab w:val="left" w:pos="851"/>
        </w:tabs>
        <w:rPr>
          <w:rFonts w:ascii="Arial" w:hAnsi="Arial" w:cs="Arial"/>
        </w:rPr>
      </w:pPr>
    </w:p>
    <w:p w14:paraId="6AF3AC90" w14:textId="77777777" w:rsidR="005861FB" w:rsidRDefault="005861FB" w:rsidP="005846FB">
      <w:pPr>
        <w:tabs>
          <w:tab w:val="left" w:pos="851"/>
        </w:tabs>
        <w:rPr>
          <w:rFonts w:ascii="Arial" w:hAnsi="Arial" w:cs="Arial"/>
        </w:rPr>
      </w:pPr>
    </w:p>
    <w:p w14:paraId="2130049A" w14:textId="77777777" w:rsidR="0021527A" w:rsidRDefault="0021527A" w:rsidP="005846FB">
      <w:pPr>
        <w:tabs>
          <w:tab w:val="left" w:pos="851"/>
        </w:tabs>
        <w:rPr>
          <w:rFonts w:ascii="Arial" w:hAnsi="Arial" w:cs="Arial"/>
        </w:rPr>
      </w:pPr>
    </w:p>
    <w:p w14:paraId="4A2D5E30"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9A08C94" w14:textId="77777777" w:rsidTr="00B054DA">
        <w:tc>
          <w:tcPr>
            <w:tcW w:w="4644" w:type="dxa"/>
            <w:tcBorders>
              <w:top w:val="single" w:sz="4" w:space="0" w:color="000000"/>
              <w:left w:val="single" w:sz="4" w:space="0" w:color="000000"/>
              <w:bottom w:val="single" w:sz="4" w:space="0" w:color="000000"/>
            </w:tcBorders>
            <w:vAlign w:val="center"/>
          </w:tcPr>
          <w:p w14:paraId="498333E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96ADDF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3D122C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930A11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831513" w14:textId="77777777" w:rsidTr="00B054DA">
        <w:trPr>
          <w:trHeight w:val="1021"/>
        </w:trPr>
        <w:tc>
          <w:tcPr>
            <w:tcW w:w="4644" w:type="dxa"/>
            <w:tcBorders>
              <w:top w:val="single" w:sz="4" w:space="0" w:color="000000"/>
              <w:left w:val="single" w:sz="4" w:space="0" w:color="000000"/>
            </w:tcBorders>
            <w:shd w:val="clear" w:color="auto" w:fill="CCFFFF"/>
          </w:tcPr>
          <w:p w14:paraId="2F3DDD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65CD9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8CC58A" w14:textId="77777777" w:rsidR="00332B12" w:rsidRDefault="00332B12" w:rsidP="00B054DA">
            <w:pPr>
              <w:tabs>
                <w:tab w:val="left" w:pos="851"/>
              </w:tabs>
              <w:snapToGrid w:val="0"/>
              <w:jc w:val="both"/>
              <w:rPr>
                <w:rFonts w:ascii="Arial" w:hAnsi="Arial" w:cs="Arial"/>
                <w:b/>
                <w:bCs/>
              </w:rPr>
            </w:pPr>
          </w:p>
        </w:tc>
      </w:tr>
      <w:tr w:rsidR="00332B12" w14:paraId="6F5C21CB" w14:textId="77777777" w:rsidTr="00B054DA">
        <w:trPr>
          <w:trHeight w:val="1021"/>
        </w:trPr>
        <w:tc>
          <w:tcPr>
            <w:tcW w:w="4644" w:type="dxa"/>
            <w:tcBorders>
              <w:left w:val="single" w:sz="4" w:space="0" w:color="000000"/>
            </w:tcBorders>
          </w:tcPr>
          <w:p w14:paraId="41CC60D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8AC7B1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BF9F5EB" w14:textId="77777777" w:rsidR="00332B12" w:rsidRDefault="00332B12" w:rsidP="00B054DA">
            <w:pPr>
              <w:tabs>
                <w:tab w:val="left" w:pos="851"/>
              </w:tabs>
              <w:snapToGrid w:val="0"/>
              <w:jc w:val="both"/>
              <w:rPr>
                <w:rFonts w:ascii="Arial" w:hAnsi="Arial" w:cs="Arial"/>
                <w:b/>
                <w:bCs/>
              </w:rPr>
            </w:pPr>
          </w:p>
        </w:tc>
      </w:tr>
      <w:tr w:rsidR="00332B12" w14:paraId="5BD49DC7" w14:textId="77777777" w:rsidTr="00B054DA">
        <w:trPr>
          <w:trHeight w:val="1021"/>
        </w:trPr>
        <w:tc>
          <w:tcPr>
            <w:tcW w:w="4644" w:type="dxa"/>
            <w:tcBorders>
              <w:left w:val="single" w:sz="4" w:space="0" w:color="000000"/>
            </w:tcBorders>
            <w:shd w:val="clear" w:color="auto" w:fill="CCFFFF"/>
          </w:tcPr>
          <w:p w14:paraId="3C8958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C13A07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8003A98" w14:textId="77777777" w:rsidR="00332B12" w:rsidRDefault="00332B12" w:rsidP="00B054DA">
            <w:pPr>
              <w:tabs>
                <w:tab w:val="left" w:pos="851"/>
              </w:tabs>
              <w:snapToGrid w:val="0"/>
              <w:jc w:val="both"/>
              <w:rPr>
                <w:rFonts w:ascii="Arial" w:hAnsi="Arial" w:cs="Arial"/>
                <w:b/>
                <w:bCs/>
              </w:rPr>
            </w:pPr>
          </w:p>
        </w:tc>
      </w:tr>
      <w:tr w:rsidR="00332B12" w14:paraId="23F69A27" w14:textId="77777777" w:rsidTr="00B054DA">
        <w:trPr>
          <w:trHeight w:val="1021"/>
        </w:trPr>
        <w:tc>
          <w:tcPr>
            <w:tcW w:w="4644" w:type="dxa"/>
            <w:tcBorders>
              <w:left w:val="single" w:sz="4" w:space="0" w:color="000000"/>
            </w:tcBorders>
          </w:tcPr>
          <w:p w14:paraId="06B5BCD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51ABD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DEC794E" w14:textId="77777777" w:rsidR="00332B12" w:rsidRDefault="00332B12" w:rsidP="00B054DA">
            <w:pPr>
              <w:tabs>
                <w:tab w:val="left" w:pos="851"/>
              </w:tabs>
              <w:snapToGrid w:val="0"/>
              <w:jc w:val="both"/>
              <w:rPr>
                <w:rFonts w:ascii="Arial" w:hAnsi="Arial" w:cs="Arial"/>
                <w:b/>
                <w:bCs/>
              </w:rPr>
            </w:pPr>
          </w:p>
        </w:tc>
      </w:tr>
      <w:tr w:rsidR="00332B12" w14:paraId="33586A7A" w14:textId="77777777" w:rsidTr="00B054DA">
        <w:trPr>
          <w:trHeight w:val="1021"/>
        </w:trPr>
        <w:tc>
          <w:tcPr>
            <w:tcW w:w="4644" w:type="dxa"/>
            <w:tcBorders>
              <w:left w:val="single" w:sz="4" w:space="0" w:color="000000"/>
              <w:bottom w:val="single" w:sz="4" w:space="0" w:color="000000"/>
            </w:tcBorders>
            <w:shd w:val="clear" w:color="auto" w:fill="CCFFFF"/>
          </w:tcPr>
          <w:p w14:paraId="4684848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4DD68B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D07125E" w14:textId="77777777" w:rsidR="00332B12" w:rsidRDefault="00332B12" w:rsidP="00B054DA">
            <w:pPr>
              <w:tabs>
                <w:tab w:val="left" w:pos="851"/>
              </w:tabs>
              <w:snapToGrid w:val="0"/>
              <w:jc w:val="both"/>
              <w:rPr>
                <w:rFonts w:ascii="Arial" w:hAnsi="Arial" w:cs="Arial"/>
                <w:b/>
                <w:bCs/>
              </w:rPr>
            </w:pPr>
          </w:p>
        </w:tc>
      </w:tr>
    </w:tbl>
    <w:p w14:paraId="61F9AB5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2F7E27" w14:textId="77777777" w:rsidR="009B1CD0" w:rsidRDefault="009B1CD0" w:rsidP="006C4338">
      <w:pPr>
        <w:tabs>
          <w:tab w:val="left" w:pos="851"/>
        </w:tabs>
        <w:rPr>
          <w:rFonts w:ascii="Arial" w:hAnsi="Arial" w:cs="Arial"/>
        </w:rPr>
      </w:pPr>
    </w:p>
    <w:p w14:paraId="33076B92" w14:textId="77777777" w:rsidR="009B1CD0" w:rsidRDefault="009B1CD0" w:rsidP="006C4338">
      <w:pPr>
        <w:tabs>
          <w:tab w:val="left" w:pos="851"/>
        </w:tabs>
        <w:rPr>
          <w:rFonts w:ascii="Arial" w:hAnsi="Arial" w:cs="Arial"/>
        </w:rPr>
      </w:pPr>
    </w:p>
    <w:p w14:paraId="3EB68BD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93E21FC" w14:textId="77777777">
        <w:tc>
          <w:tcPr>
            <w:tcW w:w="10277" w:type="dxa"/>
            <w:shd w:val="clear" w:color="auto" w:fill="66CCFF"/>
          </w:tcPr>
          <w:p w14:paraId="7C209697"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2FAA6F3B" w14:textId="77777777" w:rsidR="009B1CD0" w:rsidRDefault="009B1CD0" w:rsidP="006C4338">
      <w:pPr>
        <w:tabs>
          <w:tab w:val="left" w:pos="851"/>
        </w:tabs>
      </w:pPr>
    </w:p>
    <w:p w14:paraId="3879E421" w14:textId="77777777" w:rsidR="009B1CD0" w:rsidRDefault="009B1CD0" w:rsidP="006C4338">
      <w:pPr>
        <w:tabs>
          <w:tab w:val="left" w:pos="851"/>
        </w:tabs>
      </w:pPr>
    </w:p>
    <w:p w14:paraId="37319A95"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050422BF"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AB599FC"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73E10C8B"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1BAB32F3"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11CE50E6" w14:textId="77777777" w:rsidR="009B1CD0" w:rsidRDefault="009B1CD0" w:rsidP="005846FB">
      <w:pPr>
        <w:pStyle w:val="En-tte"/>
        <w:tabs>
          <w:tab w:val="clear" w:pos="4536"/>
          <w:tab w:val="clear" w:pos="9072"/>
          <w:tab w:val="left" w:pos="851"/>
        </w:tabs>
        <w:jc w:val="both"/>
        <w:rPr>
          <w:rFonts w:ascii="Arial" w:hAnsi="Arial" w:cs="Arial"/>
        </w:rPr>
      </w:pPr>
    </w:p>
    <w:p w14:paraId="33023902" w14:textId="67909794"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de l’accord-cadre :</w:t>
      </w:r>
    </w:p>
    <w:p w14:paraId="7751D711" w14:textId="77777777" w:rsidR="006746E3" w:rsidRDefault="006746E3" w:rsidP="00710FD6">
      <w:pPr>
        <w:tabs>
          <w:tab w:val="left" w:pos="426"/>
          <w:tab w:val="left" w:pos="851"/>
          <w:tab w:val="left" w:pos="5103"/>
        </w:tabs>
        <w:jc w:val="both"/>
        <w:rPr>
          <w:rFonts w:ascii="Arial" w:hAnsi="Arial" w:cs="Arial"/>
          <w:i/>
          <w:sz w:val="18"/>
          <w:szCs w:val="18"/>
        </w:rPr>
      </w:pPr>
    </w:p>
    <w:p w14:paraId="19B4A31C"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41E22D6F"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1CF5C103" w14:textId="543361C1" w:rsidR="009B1CD0" w:rsidRPr="00354BD3" w:rsidRDefault="006746E3" w:rsidP="0083205E">
      <w:pPr>
        <w:numPr>
          <w:ilvl w:val="0"/>
          <w:numId w:val="1"/>
        </w:numPr>
        <w:jc w:val="both"/>
        <w:rPr>
          <w:rFonts w:ascii="Arial" w:hAnsi="Arial" w:cs="Arial"/>
        </w:rPr>
      </w:pPr>
      <w:r w:rsidRPr="00354BD3">
        <w:rPr>
          <w:rFonts w:ascii="Arial" w:hAnsi="Arial" w:cs="Arial"/>
          <w:sz w:val="18"/>
          <w:szCs w:val="18"/>
        </w:rPr>
        <w:t xml:space="preserve">Nommée Pouvoir Adjudicateur et Entité </w:t>
      </w:r>
      <w:r w:rsidR="005861FB" w:rsidRPr="00354BD3">
        <w:rPr>
          <w:rFonts w:ascii="Arial" w:hAnsi="Arial" w:cs="Arial"/>
          <w:sz w:val="18"/>
          <w:szCs w:val="18"/>
        </w:rPr>
        <w:t xml:space="preserve">Adjudicatrice </w:t>
      </w:r>
    </w:p>
    <w:p w14:paraId="1AFA40B9" w14:textId="77777777" w:rsidR="009B1CD0" w:rsidRDefault="009B1CD0" w:rsidP="00CD46CC">
      <w:pPr>
        <w:tabs>
          <w:tab w:val="left" w:pos="851"/>
        </w:tabs>
        <w:jc w:val="both"/>
        <w:rPr>
          <w:rFonts w:ascii="Arial" w:hAnsi="Arial" w:cs="Arial"/>
        </w:rPr>
      </w:pPr>
    </w:p>
    <w:p w14:paraId="0D91A844" w14:textId="77777777" w:rsidR="009B1CD0" w:rsidRDefault="009B1CD0" w:rsidP="009B45B9">
      <w:pPr>
        <w:tabs>
          <w:tab w:val="left" w:pos="851"/>
        </w:tabs>
        <w:jc w:val="both"/>
        <w:rPr>
          <w:rFonts w:ascii="Arial" w:hAnsi="Arial" w:cs="Arial"/>
        </w:rPr>
      </w:pPr>
    </w:p>
    <w:p w14:paraId="27F0EEE1" w14:textId="36D83E2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E94772">
        <w:rPr>
          <w:rFonts w:ascii="Arial" w:hAnsi="Arial" w:cs="Arial"/>
        </w:rPr>
        <w:t xml:space="preserve">Personne habilitée à donner les renseignements </w:t>
      </w:r>
      <w:r w:rsidR="00E94772" w:rsidRPr="001C7D87">
        <w:rPr>
          <w:rFonts w:ascii="Arial" w:hAnsi="Arial" w:cs="Arial"/>
        </w:rPr>
        <w:t>prévus à l’</w:t>
      </w:r>
      <w:hyperlink r:id="rId14" w:history="1">
        <w:r w:rsidR="00E94772" w:rsidRPr="00140738">
          <w:rPr>
            <w:rStyle w:val="Lienhypertexte"/>
            <w:rFonts w:ascii="Arial" w:hAnsi="Arial" w:cs="Arial"/>
          </w:rPr>
          <w:t>article R. 2191-59</w:t>
        </w:r>
      </w:hyperlink>
      <w:r w:rsidR="00E94772">
        <w:rPr>
          <w:rFonts w:ascii="Arial" w:hAnsi="Arial" w:cs="Arial"/>
        </w:rPr>
        <w:t xml:space="preserve"> du code de la commande publique, auquel renvoie l’</w:t>
      </w:r>
      <w:hyperlink r:id="rId15" w:history="1">
        <w:r w:rsidR="00E94772" w:rsidRPr="003E1A58">
          <w:rPr>
            <w:rStyle w:val="Lienhypertexte"/>
            <w:rFonts w:ascii="Arial" w:hAnsi="Arial" w:cs="Arial"/>
          </w:rPr>
          <w:t>article R. 2391-28</w:t>
        </w:r>
      </w:hyperlink>
      <w:r w:rsidR="00E94772">
        <w:rPr>
          <w:rFonts w:ascii="Arial" w:hAnsi="Arial" w:cs="Arial"/>
        </w:rPr>
        <w:t xml:space="preserve"> du même code</w:t>
      </w:r>
      <w:r w:rsidR="00E94772" w:rsidRPr="009B45B9" w:rsidDel="003A7270">
        <w:rPr>
          <w:rFonts w:ascii="Arial" w:hAnsi="Arial" w:cs="Arial"/>
        </w:rPr>
        <w:t xml:space="preserve"> </w:t>
      </w:r>
      <w:r w:rsidR="00E94772">
        <w:rPr>
          <w:rFonts w:ascii="Arial" w:hAnsi="Arial" w:cs="Arial"/>
        </w:rPr>
        <w:t>(nantissements ou cessions de créances)</w:t>
      </w:r>
      <w:r w:rsidR="00E94772">
        <w:rPr>
          <w:rFonts w:ascii="Arial" w:hAnsi="Arial" w:cs="Arial"/>
          <w:i/>
          <w:sz w:val="18"/>
          <w:szCs w:val="18"/>
        </w:rPr>
        <w:t xml:space="preserve"> </w:t>
      </w:r>
      <w:r>
        <w:rPr>
          <w:rFonts w:ascii="Arial" w:hAnsi="Arial" w:cs="Arial"/>
          <w:i/>
          <w:sz w:val="18"/>
          <w:szCs w:val="18"/>
        </w:rPr>
        <w:t>:</w:t>
      </w:r>
    </w:p>
    <w:p w14:paraId="6108EDB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2E94D70E"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1F0B0FCD" w14:textId="77777777" w:rsidR="009B1CD0" w:rsidRDefault="009B1CD0" w:rsidP="009B45B9">
      <w:pPr>
        <w:tabs>
          <w:tab w:val="left" w:pos="851"/>
        </w:tabs>
        <w:jc w:val="both"/>
        <w:rPr>
          <w:rFonts w:ascii="Arial" w:hAnsi="Arial" w:cs="Arial"/>
        </w:rPr>
      </w:pPr>
    </w:p>
    <w:p w14:paraId="0669EB8A" w14:textId="77777777" w:rsidR="009B1CD0" w:rsidRDefault="009B1CD0" w:rsidP="009B45B9">
      <w:pPr>
        <w:pStyle w:val="fcase2metab"/>
        <w:ind w:left="0" w:firstLine="0"/>
        <w:rPr>
          <w:rFonts w:ascii="Arial" w:hAnsi="Arial" w:cs="Arial"/>
        </w:rPr>
      </w:pPr>
    </w:p>
    <w:p w14:paraId="287DCC39"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D107E4B" w14:textId="77777777" w:rsidR="006746E3" w:rsidRPr="006746E3" w:rsidRDefault="006746E3" w:rsidP="006746E3">
      <w:pPr>
        <w:pStyle w:val="fcase2metab"/>
        <w:rPr>
          <w:rFonts w:ascii="Arial" w:hAnsi="Arial" w:cs="Arial"/>
          <w:b/>
          <w:bCs/>
          <w:i/>
          <w:iCs/>
          <w:sz w:val="18"/>
          <w:szCs w:val="18"/>
        </w:rPr>
      </w:pPr>
    </w:p>
    <w:p w14:paraId="7CCA1068" w14:textId="40A34FA6"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E94772">
        <w:rPr>
          <w:rFonts w:ascii="Arial" w:hAnsi="Arial" w:cs="Arial"/>
          <w:b/>
          <w:bCs/>
          <w:i/>
          <w:iCs/>
          <w:sz w:val="18"/>
          <w:szCs w:val="18"/>
        </w:rPr>
        <w:t xml:space="preserve">de </w:t>
      </w:r>
      <w:r w:rsidRPr="006746E3">
        <w:rPr>
          <w:rFonts w:ascii="Arial" w:hAnsi="Arial" w:cs="Arial"/>
          <w:b/>
          <w:bCs/>
          <w:i/>
          <w:iCs/>
          <w:sz w:val="18"/>
          <w:szCs w:val="18"/>
        </w:rPr>
        <w:t>Corse</w:t>
      </w:r>
    </w:p>
    <w:p w14:paraId="6EE46E13" w14:textId="77777777"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4C5FB853" w14:textId="77777777" w:rsidR="009B1CD0" w:rsidRDefault="009B1CD0" w:rsidP="009B45B9">
      <w:pPr>
        <w:pStyle w:val="fcase2metab"/>
        <w:rPr>
          <w:rFonts w:ascii="Arial" w:hAnsi="Arial" w:cs="Arial"/>
        </w:rPr>
      </w:pPr>
    </w:p>
    <w:p w14:paraId="0F2F37E0" w14:textId="77777777" w:rsidR="009B1CD0" w:rsidRDefault="009B1CD0" w:rsidP="009B45B9">
      <w:pPr>
        <w:pStyle w:val="fcase2metab"/>
        <w:ind w:left="0" w:firstLine="0"/>
        <w:rPr>
          <w:rFonts w:ascii="Arial" w:hAnsi="Arial" w:cs="Arial"/>
        </w:rPr>
      </w:pPr>
    </w:p>
    <w:p w14:paraId="217F392F" w14:textId="029EDA6D"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36617F">
        <w:rPr>
          <w:rFonts w:ascii="Arial" w:hAnsi="Arial" w:cs="Arial"/>
        </w:rPr>
        <w:t>Toutes sections</w:t>
      </w:r>
    </w:p>
    <w:p w14:paraId="43C2C342" w14:textId="77777777" w:rsidR="00E94772" w:rsidRDefault="00E94772" w:rsidP="008C7108">
      <w:pPr>
        <w:pStyle w:val="fcase2metab"/>
        <w:rPr>
          <w:rFonts w:ascii="Arial" w:hAnsi="Arial" w:cs="Arial"/>
        </w:rPr>
      </w:pPr>
    </w:p>
    <w:p w14:paraId="28C18B61"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240CD0C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AB1E8D0" w14:textId="77777777" w:rsidR="009B1CD0" w:rsidRDefault="009B1CD0" w:rsidP="009B45B9">
      <w:pPr>
        <w:tabs>
          <w:tab w:val="left" w:pos="851"/>
        </w:tabs>
        <w:ind w:left="4820"/>
        <w:jc w:val="center"/>
      </w:pPr>
      <w:r>
        <w:rPr>
          <w:rFonts w:ascii="Arial" w:hAnsi="Arial" w:cs="Arial"/>
          <w:i/>
          <w:sz w:val="18"/>
          <w:szCs w:val="18"/>
        </w:rPr>
        <w:t>(</w:t>
      </w:r>
      <w:r w:rsidR="005861FB">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w:t>
      </w:r>
      <w:r w:rsidR="005861FB">
        <w:rPr>
          <w:rFonts w:ascii="Arial" w:hAnsi="Arial" w:cs="Arial"/>
          <w:i/>
          <w:sz w:val="18"/>
          <w:szCs w:val="18"/>
        </w:rPr>
        <w:t>marché)</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CE1BE" w14:textId="77777777" w:rsidR="008D63A6" w:rsidRDefault="008D63A6">
      <w:r>
        <w:separator/>
      </w:r>
    </w:p>
  </w:endnote>
  <w:endnote w:type="continuationSeparator" w:id="0">
    <w:p w14:paraId="6C3D5BEB" w14:textId="77777777" w:rsidR="008D63A6" w:rsidRDefault="008D6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1DE39B8B" w14:textId="77777777" w:rsidTr="0083205E">
      <w:trPr>
        <w:tblHeader/>
      </w:trPr>
      <w:tc>
        <w:tcPr>
          <w:tcW w:w="2906" w:type="dxa"/>
          <w:shd w:val="clear" w:color="auto" w:fill="66CCFF"/>
        </w:tcPr>
        <w:p w14:paraId="5009F449"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8ED7614" w14:textId="0B50757B" w:rsidR="009B1CD0" w:rsidRDefault="005861FB" w:rsidP="008650BA">
          <w:pPr>
            <w:jc w:val="center"/>
            <w:rPr>
              <w:rFonts w:ascii="Arial" w:hAnsi="Arial" w:cs="Arial"/>
              <w:b/>
            </w:rPr>
          </w:pPr>
          <w:r>
            <w:rPr>
              <w:rFonts w:ascii="Arial" w:hAnsi="Arial" w:cs="Arial"/>
              <w:b/>
              <w:i/>
            </w:rPr>
            <w:t>202</w:t>
          </w:r>
          <w:r w:rsidR="00121A86">
            <w:rPr>
              <w:rFonts w:ascii="Arial" w:hAnsi="Arial" w:cs="Arial"/>
              <w:b/>
              <w:i/>
            </w:rPr>
            <w:t>5</w:t>
          </w:r>
          <w:r w:rsidR="003B7B71">
            <w:rPr>
              <w:rFonts w:ascii="Arial" w:hAnsi="Arial" w:cs="Arial"/>
              <w:b/>
              <w:i/>
            </w:rPr>
            <w:t>-052</w:t>
          </w:r>
        </w:p>
      </w:tc>
      <w:tc>
        <w:tcPr>
          <w:tcW w:w="896" w:type="dxa"/>
          <w:shd w:val="clear" w:color="auto" w:fill="66CCFF"/>
        </w:tcPr>
        <w:p w14:paraId="38D7A3C6"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43B2B9D9"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3A908848" w14:textId="77777777" w:rsidR="009B1CD0" w:rsidRDefault="009B1CD0">
          <w:pPr>
            <w:jc w:val="center"/>
          </w:pPr>
          <w:r>
            <w:rPr>
              <w:rFonts w:ascii="Arial" w:hAnsi="Arial" w:cs="Arial"/>
              <w:b/>
            </w:rPr>
            <w:t>/</w:t>
          </w:r>
        </w:p>
      </w:tc>
      <w:tc>
        <w:tcPr>
          <w:tcW w:w="544" w:type="dxa"/>
          <w:shd w:val="clear" w:color="auto" w:fill="66CCFF"/>
        </w:tcPr>
        <w:p w14:paraId="55C912D0"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3FD2DF24"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C96C9" w14:textId="77777777" w:rsidR="008D63A6" w:rsidRDefault="008D63A6">
      <w:r>
        <w:separator/>
      </w:r>
    </w:p>
  </w:footnote>
  <w:footnote w:type="continuationSeparator" w:id="0">
    <w:p w14:paraId="7D6FF897" w14:textId="77777777" w:rsidR="008D63A6" w:rsidRDefault="008D63A6">
      <w:r>
        <w:continuationSeparator/>
      </w:r>
    </w:p>
  </w:footnote>
  <w:footnote w:id="1">
    <w:p w14:paraId="0FF71C91"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60FB235"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9129317">
    <w:abstractNumId w:val="0"/>
  </w:num>
  <w:num w:numId="2" w16cid:durableId="1998877859">
    <w:abstractNumId w:val="1"/>
  </w:num>
  <w:num w:numId="3" w16cid:durableId="1258951777">
    <w:abstractNumId w:val="2"/>
  </w:num>
  <w:num w:numId="4" w16cid:durableId="1164465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75ED5"/>
    <w:rsid w:val="000A2E05"/>
    <w:rsid w:val="000E0020"/>
    <w:rsid w:val="00121A86"/>
    <w:rsid w:val="00166B56"/>
    <w:rsid w:val="001C40C0"/>
    <w:rsid w:val="001C733C"/>
    <w:rsid w:val="001E5B1A"/>
    <w:rsid w:val="0021527A"/>
    <w:rsid w:val="0021797C"/>
    <w:rsid w:val="0022543D"/>
    <w:rsid w:val="00225A1A"/>
    <w:rsid w:val="002404EC"/>
    <w:rsid w:val="002904AF"/>
    <w:rsid w:val="002C2CA3"/>
    <w:rsid w:val="002C4B3E"/>
    <w:rsid w:val="002C79D6"/>
    <w:rsid w:val="002D4738"/>
    <w:rsid w:val="003227BC"/>
    <w:rsid w:val="00332B12"/>
    <w:rsid w:val="00354BD3"/>
    <w:rsid w:val="00354C04"/>
    <w:rsid w:val="00364D59"/>
    <w:rsid w:val="0036617F"/>
    <w:rsid w:val="00366457"/>
    <w:rsid w:val="0037063C"/>
    <w:rsid w:val="00384E52"/>
    <w:rsid w:val="00385E76"/>
    <w:rsid w:val="003B7B71"/>
    <w:rsid w:val="0043706E"/>
    <w:rsid w:val="0044597F"/>
    <w:rsid w:val="00491FD0"/>
    <w:rsid w:val="004A7169"/>
    <w:rsid w:val="004E75A6"/>
    <w:rsid w:val="00514DAF"/>
    <w:rsid w:val="00522C66"/>
    <w:rsid w:val="00532EC7"/>
    <w:rsid w:val="00541CA3"/>
    <w:rsid w:val="005546A9"/>
    <w:rsid w:val="005846FB"/>
    <w:rsid w:val="005861FB"/>
    <w:rsid w:val="005A4A3B"/>
    <w:rsid w:val="005A4CB5"/>
    <w:rsid w:val="0061068C"/>
    <w:rsid w:val="00642C80"/>
    <w:rsid w:val="0064560F"/>
    <w:rsid w:val="00660727"/>
    <w:rsid w:val="00661BE7"/>
    <w:rsid w:val="006746E3"/>
    <w:rsid w:val="006C4338"/>
    <w:rsid w:val="006E1E4D"/>
    <w:rsid w:val="006E5D61"/>
    <w:rsid w:val="006F3DF9"/>
    <w:rsid w:val="00700BCE"/>
    <w:rsid w:val="007060E5"/>
    <w:rsid w:val="00710FD6"/>
    <w:rsid w:val="00757151"/>
    <w:rsid w:val="00775DCB"/>
    <w:rsid w:val="007909E0"/>
    <w:rsid w:val="0079785C"/>
    <w:rsid w:val="007B6E00"/>
    <w:rsid w:val="007D7A65"/>
    <w:rsid w:val="007E0639"/>
    <w:rsid w:val="007E78B8"/>
    <w:rsid w:val="007F68A6"/>
    <w:rsid w:val="0081348D"/>
    <w:rsid w:val="0083205E"/>
    <w:rsid w:val="00844DAA"/>
    <w:rsid w:val="008650BA"/>
    <w:rsid w:val="008C7108"/>
    <w:rsid w:val="008D63A6"/>
    <w:rsid w:val="008E2025"/>
    <w:rsid w:val="00934503"/>
    <w:rsid w:val="0096128C"/>
    <w:rsid w:val="00983FF3"/>
    <w:rsid w:val="009B1CD0"/>
    <w:rsid w:val="009B45B9"/>
    <w:rsid w:val="00A06154"/>
    <w:rsid w:val="00A173FC"/>
    <w:rsid w:val="00A85C28"/>
    <w:rsid w:val="00AE7831"/>
    <w:rsid w:val="00B054DA"/>
    <w:rsid w:val="00B24A0F"/>
    <w:rsid w:val="00B4346D"/>
    <w:rsid w:val="00B87564"/>
    <w:rsid w:val="00BA44E5"/>
    <w:rsid w:val="00BE6078"/>
    <w:rsid w:val="00BF25C5"/>
    <w:rsid w:val="00BF5031"/>
    <w:rsid w:val="00C54D58"/>
    <w:rsid w:val="00C91060"/>
    <w:rsid w:val="00C911FE"/>
    <w:rsid w:val="00CB3965"/>
    <w:rsid w:val="00CD185D"/>
    <w:rsid w:val="00CD46CC"/>
    <w:rsid w:val="00CE61F7"/>
    <w:rsid w:val="00D226EB"/>
    <w:rsid w:val="00D46BC7"/>
    <w:rsid w:val="00E04504"/>
    <w:rsid w:val="00E47798"/>
    <w:rsid w:val="00E50097"/>
    <w:rsid w:val="00E94772"/>
    <w:rsid w:val="00EA511A"/>
    <w:rsid w:val="00F811E6"/>
    <w:rsid w:val="00FA0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79BF4799"/>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3497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620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25</TotalTime>
  <Pages>5</Pages>
  <Words>1590</Words>
  <Characters>8751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11</cp:revision>
  <cp:lastPrinted>2017-05-24T14:27:00Z</cp:lastPrinted>
  <dcterms:created xsi:type="dcterms:W3CDTF">2023-02-09T15:35:00Z</dcterms:created>
  <dcterms:modified xsi:type="dcterms:W3CDTF">2025-10-09T08:49:00Z</dcterms:modified>
</cp:coreProperties>
</file>